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79" w:rsidRPr="009D4A2C" w:rsidRDefault="00764879" w:rsidP="009D4A2C">
      <w:pPr>
        <w:widowControl/>
        <w:suppressAutoHyphens w:val="0"/>
        <w:autoSpaceDE w:val="0"/>
        <w:autoSpaceDN w:val="0"/>
        <w:adjustRightInd w:val="0"/>
        <w:ind w:firstLine="540"/>
        <w:jc w:val="both"/>
        <w:rPr>
          <w:rFonts w:eastAsia="Times New Roman"/>
          <w:b/>
          <w:i/>
          <w:color w:val="FF0000"/>
          <w:sz w:val="28"/>
          <w:szCs w:val="28"/>
        </w:rPr>
      </w:pPr>
    </w:p>
    <w:p w:rsidR="00673861" w:rsidRPr="00BB7020" w:rsidRDefault="005E51B1" w:rsidP="00673861">
      <w:pPr>
        <w:pStyle w:val="a5"/>
        <w:keepNext w:val="0"/>
        <w:spacing w:before="0" w:after="0"/>
        <w:ind w:left="5103"/>
        <w:rPr>
          <w:rFonts w:ascii="Times New Roman" w:hAnsi="Times New Roman" w:cs="Times New Roman"/>
        </w:rPr>
      </w:pPr>
      <w:r>
        <w:rPr>
          <w:rFonts w:ascii="Times New Roman" w:hAnsi="Times New Roman" w:cs="Times New Roman"/>
        </w:rPr>
        <w:t>ПРИНЯТ</w:t>
      </w:r>
      <w:r w:rsidR="00311120">
        <w:rPr>
          <w:rFonts w:ascii="Times New Roman" w:hAnsi="Times New Roman" w:cs="Times New Roman"/>
        </w:rPr>
        <w:t>О</w:t>
      </w:r>
    </w:p>
    <w:p w:rsidR="00673861" w:rsidRDefault="00673861" w:rsidP="00673861">
      <w:pPr>
        <w:pStyle w:val="14"/>
        <w:ind w:left="5103" w:right="0"/>
      </w:pPr>
      <w:r>
        <w:t>решени</w:t>
      </w:r>
      <w:r w:rsidR="005E51B1">
        <w:t>ем</w:t>
      </w:r>
      <w:r>
        <w:t xml:space="preserve"> Совета </w:t>
      </w:r>
      <w:proofErr w:type="spellStart"/>
      <w:r w:rsidR="006E2553">
        <w:t>Незайманов</w:t>
      </w:r>
      <w:r>
        <w:t>ского</w:t>
      </w:r>
      <w:proofErr w:type="spellEnd"/>
    </w:p>
    <w:p w:rsidR="00AA1C55" w:rsidRDefault="00673861" w:rsidP="00673861">
      <w:pPr>
        <w:pStyle w:val="14"/>
        <w:ind w:left="5103" w:right="0"/>
        <w:jc w:val="left"/>
      </w:pPr>
      <w:r>
        <w:t xml:space="preserve">сельского поселения </w:t>
      </w:r>
    </w:p>
    <w:p w:rsidR="00AA1C55" w:rsidRDefault="00673861" w:rsidP="00673861">
      <w:pPr>
        <w:pStyle w:val="14"/>
        <w:ind w:left="5103" w:right="0"/>
        <w:jc w:val="left"/>
      </w:pPr>
      <w:r>
        <w:t xml:space="preserve">Тимашевского района </w:t>
      </w:r>
    </w:p>
    <w:p w:rsidR="00673861" w:rsidRPr="00673861" w:rsidRDefault="00AA1C55" w:rsidP="00673861">
      <w:pPr>
        <w:pStyle w:val="14"/>
        <w:ind w:left="5103" w:right="0"/>
        <w:jc w:val="left"/>
        <w:rPr>
          <w:color w:val="FF0000"/>
        </w:rPr>
      </w:pPr>
      <w:r>
        <w:t>о</w:t>
      </w:r>
      <w:r w:rsidR="00673861">
        <w:t>т</w:t>
      </w:r>
      <w:r w:rsidR="004C4630">
        <w:t xml:space="preserve"> 29.06</w:t>
      </w:r>
      <w:r>
        <w:t>.2016 №</w:t>
      </w:r>
      <w:r w:rsidR="009A477A">
        <w:t xml:space="preserve"> </w:t>
      </w:r>
      <w:r>
        <w:t>8</w:t>
      </w:r>
      <w:r w:rsidR="00C93FA4">
        <w:t>7</w:t>
      </w:r>
    </w:p>
    <w:p w:rsidR="00673861" w:rsidRPr="00673861" w:rsidRDefault="00673861" w:rsidP="00673861">
      <w:pPr>
        <w:tabs>
          <w:tab w:val="left" w:pos="-18230"/>
        </w:tabs>
        <w:ind w:left="4900" w:right="-22"/>
        <w:jc w:val="both"/>
        <w:rPr>
          <w:color w:val="FF0000"/>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8230"/>
        </w:tabs>
        <w:ind w:left="4900" w:right="-22"/>
        <w:jc w:val="both"/>
        <w:rPr>
          <w:sz w:val="28"/>
        </w:rPr>
      </w:pPr>
    </w:p>
    <w:p w:rsidR="00673861" w:rsidRDefault="00673861" w:rsidP="00673861">
      <w:pPr>
        <w:tabs>
          <w:tab w:val="left" w:pos="142"/>
        </w:tabs>
        <w:rPr>
          <w:sz w:val="28"/>
        </w:rPr>
      </w:pPr>
    </w:p>
    <w:p w:rsidR="00673861" w:rsidRDefault="00673861" w:rsidP="00673861">
      <w:pPr>
        <w:tabs>
          <w:tab w:val="left" w:pos="142"/>
        </w:tabs>
        <w:rPr>
          <w:sz w:val="28"/>
        </w:rPr>
      </w:pPr>
    </w:p>
    <w:p w:rsidR="00673861" w:rsidRDefault="00673861" w:rsidP="00673861">
      <w:pPr>
        <w:pStyle w:val="6"/>
        <w:keepNext w:val="0"/>
        <w:rPr>
          <w:sz w:val="28"/>
        </w:rPr>
      </w:pPr>
      <w:r>
        <w:rPr>
          <w:sz w:val="28"/>
        </w:rPr>
        <w:t>У С Т А В</w:t>
      </w:r>
    </w:p>
    <w:p w:rsidR="00673861" w:rsidRDefault="00673861" w:rsidP="00673861">
      <w:pPr>
        <w:tabs>
          <w:tab w:val="left" w:pos="142"/>
        </w:tabs>
        <w:jc w:val="center"/>
        <w:rPr>
          <w:b/>
          <w:sz w:val="28"/>
        </w:rPr>
      </w:pPr>
    </w:p>
    <w:p w:rsidR="00673861" w:rsidRPr="00673861" w:rsidRDefault="006E2553" w:rsidP="00673861">
      <w:pPr>
        <w:tabs>
          <w:tab w:val="left" w:pos="-1276"/>
        </w:tabs>
        <w:jc w:val="center"/>
        <w:rPr>
          <w:b/>
          <w:sz w:val="28"/>
        </w:rPr>
      </w:pPr>
      <w:proofErr w:type="spellStart"/>
      <w:r>
        <w:rPr>
          <w:b/>
          <w:sz w:val="28"/>
        </w:rPr>
        <w:t>Незайманов</w:t>
      </w:r>
      <w:r w:rsidR="00673861" w:rsidRPr="00673861">
        <w:rPr>
          <w:b/>
          <w:sz w:val="28"/>
        </w:rPr>
        <w:t>ского</w:t>
      </w:r>
      <w:proofErr w:type="spellEnd"/>
      <w:r w:rsidR="00673861" w:rsidRPr="00673861">
        <w:rPr>
          <w:b/>
          <w:sz w:val="28"/>
        </w:rPr>
        <w:t xml:space="preserve">  сельского поселения Тимашевского  района</w:t>
      </w: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673861" w:rsidRDefault="00673861" w:rsidP="00673861">
      <w:pPr>
        <w:tabs>
          <w:tab w:val="left" w:pos="142"/>
        </w:tabs>
        <w:jc w:val="center"/>
        <w:rPr>
          <w:b/>
          <w:sz w:val="28"/>
        </w:rPr>
      </w:pPr>
    </w:p>
    <w:p w:rsidR="005D3BAB" w:rsidRDefault="005D3BAB" w:rsidP="00AA1C55">
      <w:pPr>
        <w:tabs>
          <w:tab w:val="left" w:pos="142"/>
        </w:tabs>
        <w:rPr>
          <w:sz w:val="28"/>
        </w:rPr>
      </w:pPr>
    </w:p>
    <w:p w:rsidR="00673861" w:rsidRPr="006E2553" w:rsidRDefault="006E2553" w:rsidP="00673861">
      <w:pPr>
        <w:tabs>
          <w:tab w:val="left" w:pos="142"/>
        </w:tabs>
        <w:jc w:val="center"/>
        <w:rPr>
          <w:sz w:val="28"/>
        </w:rPr>
      </w:pPr>
      <w:r w:rsidRPr="006E2553">
        <w:rPr>
          <w:rFonts w:eastAsia="Times New Roman"/>
          <w:sz w:val="28"/>
        </w:rPr>
        <w:t xml:space="preserve">х. </w:t>
      </w:r>
      <w:proofErr w:type="spellStart"/>
      <w:r w:rsidRPr="006E2553">
        <w:rPr>
          <w:rFonts w:eastAsia="Times New Roman"/>
          <w:sz w:val="28"/>
        </w:rPr>
        <w:t>Незаймановский</w:t>
      </w:r>
      <w:proofErr w:type="spellEnd"/>
    </w:p>
    <w:p w:rsidR="00673861" w:rsidRPr="00673861" w:rsidRDefault="00673861" w:rsidP="00673861">
      <w:pPr>
        <w:tabs>
          <w:tab w:val="left" w:pos="142"/>
        </w:tabs>
        <w:jc w:val="center"/>
        <w:rPr>
          <w:sz w:val="28"/>
        </w:rPr>
      </w:pPr>
      <w:r w:rsidRPr="00673861">
        <w:rPr>
          <w:sz w:val="28"/>
        </w:rPr>
        <w:t>2016 год</w:t>
      </w:r>
    </w:p>
    <w:p w:rsidR="00673861" w:rsidRDefault="00673861" w:rsidP="00673861">
      <w:pPr>
        <w:tabs>
          <w:tab w:val="left" w:pos="142"/>
        </w:tabs>
        <w:jc w:val="center"/>
        <w:rPr>
          <w:b/>
          <w:sz w:val="28"/>
        </w:rPr>
      </w:pPr>
      <w:r>
        <w:rPr>
          <w:b/>
          <w:sz w:val="28"/>
        </w:rPr>
        <w:lastRenderedPageBreak/>
        <w:t>СОДЕРЖАНИЕ</w:t>
      </w:r>
    </w:p>
    <w:p w:rsidR="00673861" w:rsidRDefault="00673861" w:rsidP="00673861">
      <w:pPr>
        <w:tabs>
          <w:tab w:val="left" w:pos="142"/>
        </w:tabs>
        <w:jc w:val="center"/>
        <w:rPr>
          <w:b/>
          <w:sz w:val="28"/>
        </w:rPr>
      </w:pPr>
    </w:p>
    <w:tbl>
      <w:tblPr>
        <w:tblW w:w="0" w:type="auto"/>
        <w:tblLayout w:type="fixed"/>
        <w:tblCellMar>
          <w:left w:w="0" w:type="dxa"/>
          <w:right w:w="0" w:type="dxa"/>
        </w:tblCellMar>
        <w:tblLook w:val="0000"/>
      </w:tblPr>
      <w:tblGrid>
        <w:gridCol w:w="9356"/>
        <w:gridCol w:w="20"/>
      </w:tblGrid>
      <w:tr w:rsidR="00673861" w:rsidTr="00FF4A7E">
        <w:tc>
          <w:tcPr>
            <w:tcW w:w="9356" w:type="dxa"/>
          </w:tcPr>
          <w:p w:rsidR="00673861" w:rsidRDefault="00673861" w:rsidP="00FF4A7E">
            <w:pPr>
              <w:tabs>
                <w:tab w:val="left" w:pos="-1276"/>
              </w:tabs>
              <w:snapToGrid w:val="0"/>
              <w:rPr>
                <w:sz w:val="28"/>
              </w:rPr>
            </w:pPr>
            <w:r w:rsidRPr="00D7258D">
              <w:rPr>
                <w:sz w:val="28"/>
              </w:rPr>
              <w:t xml:space="preserve">Устав </w:t>
            </w:r>
            <w:proofErr w:type="spellStart"/>
            <w:r w:rsidR="006E2553">
              <w:rPr>
                <w:sz w:val="28"/>
              </w:rPr>
              <w:t>Незайманов</w:t>
            </w:r>
            <w:r>
              <w:rPr>
                <w:sz w:val="28"/>
              </w:rPr>
              <w:t>ского</w:t>
            </w:r>
            <w:proofErr w:type="spellEnd"/>
            <w:r>
              <w:rPr>
                <w:sz w:val="28"/>
              </w:rPr>
              <w:t xml:space="preserve"> сельского поселения </w:t>
            </w:r>
          </w:p>
          <w:p w:rsidR="00673861" w:rsidRDefault="00673861" w:rsidP="00FF4A7E">
            <w:pPr>
              <w:tabs>
                <w:tab w:val="left" w:pos="-1276"/>
                <w:tab w:val="left" w:pos="8100"/>
              </w:tabs>
              <w:snapToGrid w:val="0"/>
              <w:rPr>
                <w:sz w:val="28"/>
              </w:rPr>
            </w:pPr>
            <w:r>
              <w:rPr>
                <w:sz w:val="28"/>
              </w:rPr>
              <w:t>Тимашевского района (преамбула)                                                               стр. 3</w:t>
            </w:r>
          </w:p>
          <w:p w:rsidR="00673861" w:rsidRDefault="00673861" w:rsidP="00FF4A7E">
            <w:pPr>
              <w:pStyle w:val="21"/>
              <w:tabs>
                <w:tab w:val="left" w:pos="142"/>
              </w:tabs>
              <w:jc w:val="left"/>
            </w:pPr>
          </w:p>
        </w:tc>
        <w:tc>
          <w:tcPr>
            <w:tcW w:w="20" w:type="dxa"/>
          </w:tcPr>
          <w:p w:rsidR="00673861" w:rsidRDefault="00673861" w:rsidP="00673861">
            <w:pPr>
              <w:snapToGrid w:val="0"/>
              <w:rPr>
                <w:sz w:val="28"/>
              </w:rPr>
            </w:pPr>
          </w:p>
        </w:tc>
      </w:tr>
      <w:tr w:rsidR="00673861" w:rsidTr="00FF4A7E">
        <w:trPr>
          <w:gridAfter w:val="1"/>
          <w:wAfter w:w="20" w:type="dxa"/>
        </w:trPr>
        <w:tc>
          <w:tcPr>
            <w:tcW w:w="9356" w:type="dxa"/>
          </w:tcPr>
          <w:p w:rsidR="00673861" w:rsidRDefault="00673861" w:rsidP="00FF4A7E">
            <w:pPr>
              <w:tabs>
                <w:tab w:val="left" w:pos="142"/>
                <w:tab w:val="left" w:pos="8115"/>
              </w:tabs>
              <w:snapToGrid w:val="0"/>
              <w:rPr>
                <w:sz w:val="28"/>
              </w:rPr>
            </w:pPr>
            <w:r>
              <w:rPr>
                <w:sz w:val="28"/>
              </w:rPr>
              <w:t>Глава 1. Общие положения                                                                            стр. 3</w:t>
            </w:r>
          </w:p>
          <w:p w:rsidR="00673861" w:rsidRDefault="00673861" w:rsidP="00FF4A7E">
            <w:pPr>
              <w:tabs>
                <w:tab w:val="left" w:pos="142"/>
              </w:tabs>
              <w:rPr>
                <w:sz w:val="28"/>
              </w:rPr>
            </w:pPr>
          </w:p>
        </w:tc>
      </w:tr>
      <w:tr w:rsidR="00673861" w:rsidTr="00FF4A7E">
        <w:trPr>
          <w:gridAfter w:val="1"/>
          <w:wAfter w:w="20" w:type="dxa"/>
        </w:trPr>
        <w:tc>
          <w:tcPr>
            <w:tcW w:w="9356" w:type="dxa"/>
          </w:tcPr>
          <w:p w:rsidR="00FF4A7E" w:rsidRDefault="00673861" w:rsidP="00FF4A7E">
            <w:pPr>
              <w:tabs>
                <w:tab w:val="left" w:pos="142"/>
              </w:tabs>
              <w:rPr>
                <w:kern w:val="0"/>
                <w:sz w:val="28"/>
                <w:szCs w:val="28"/>
                <w:lang w:eastAsia="ru-RU"/>
              </w:rPr>
            </w:pPr>
            <w:r>
              <w:rPr>
                <w:sz w:val="28"/>
              </w:rPr>
              <w:t>Глава 2. Вопросы местного значения</w:t>
            </w:r>
            <w:r w:rsidR="00CE57DE">
              <w:rPr>
                <w:sz w:val="28"/>
              </w:rPr>
              <w:t xml:space="preserve"> сельского</w:t>
            </w:r>
            <w:r>
              <w:rPr>
                <w:sz w:val="28"/>
              </w:rPr>
              <w:t xml:space="preserve"> поселения</w:t>
            </w:r>
            <w:r w:rsidRPr="00610AD2">
              <w:rPr>
                <w:sz w:val="28"/>
                <w:szCs w:val="28"/>
              </w:rPr>
              <w:t>,</w:t>
            </w:r>
            <w:r w:rsidR="004A08E3">
              <w:rPr>
                <w:sz w:val="28"/>
                <w:szCs w:val="28"/>
              </w:rPr>
              <w:t xml:space="preserve"> </w:t>
            </w:r>
            <w:r w:rsidRPr="00610AD2">
              <w:rPr>
                <w:kern w:val="0"/>
                <w:sz w:val="28"/>
                <w:szCs w:val="28"/>
                <w:lang w:eastAsia="ru-RU"/>
              </w:rPr>
              <w:t xml:space="preserve">наделение </w:t>
            </w:r>
          </w:p>
          <w:p w:rsidR="00FF4A7E" w:rsidRDefault="00673861" w:rsidP="00FF4A7E">
            <w:pPr>
              <w:tabs>
                <w:tab w:val="left" w:pos="142"/>
              </w:tabs>
              <w:rPr>
                <w:kern w:val="0"/>
                <w:sz w:val="28"/>
                <w:szCs w:val="28"/>
                <w:lang w:eastAsia="ru-RU"/>
              </w:rPr>
            </w:pPr>
            <w:r w:rsidRPr="00610AD2">
              <w:rPr>
                <w:kern w:val="0"/>
                <w:sz w:val="28"/>
                <w:szCs w:val="28"/>
                <w:lang w:eastAsia="ru-RU"/>
              </w:rPr>
              <w:t xml:space="preserve">органов местного самоуправления </w:t>
            </w:r>
            <w:r>
              <w:rPr>
                <w:kern w:val="0"/>
                <w:sz w:val="28"/>
                <w:szCs w:val="28"/>
                <w:lang w:eastAsia="ru-RU"/>
              </w:rPr>
              <w:t xml:space="preserve"> поселения </w:t>
            </w:r>
            <w:proofErr w:type="gramStart"/>
            <w:r w:rsidRPr="00610AD2">
              <w:rPr>
                <w:kern w:val="0"/>
                <w:sz w:val="28"/>
                <w:szCs w:val="28"/>
                <w:lang w:eastAsia="ru-RU"/>
              </w:rPr>
              <w:t>отдельными</w:t>
            </w:r>
            <w:proofErr w:type="gramEnd"/>
          </w:p>
          <w:p w:rsidR="00673861" w:rsidRDefault="00673861" w:rsidP="00FF4A7E">
            <w:pPr>
              <w:tabs>
                <w:tab w:val="left" w:pos="142"/>
              </w:tabs>
              <w:rPr>
                <w:sz w:val="28"/>
              </w:rPr>
            </w:pPr>
            <w:r w:rsidRPr="00610AD2">
              <w:rPr>
                <w:kern w:val="0"/>
                <w:sz w:val="28"/>
                <w:szCs w:val="28"/>
                <w:lang w:eastAsia="ru-RU"/>
              </w:rPr>
              <w:t>государственными полномочиями</w:t>
            </w:r>
            <w:r>
              <w:rPr>
                <w:sz w:val="28"/>
              </w:rPr>
              <w:t xml:space="preserve">  </w:t>
            </w:r>
            <w:r w:rsidR="00F9473C">
              <w:rPr>
                <w:sz w:val="28"/>
              </w:rPr>
              <w:t xml:space="preserve">                                                              </w:t>
            </w:r>
            <w:r>
              <w:rPr>
                <w:sz w:val="28"/>
              </w:rPr>
              <w:t xml:space="preserve">стр. 5 </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s>
              <w:snapToGrid w:val="0"/>
              <w:rPr>
                <w:sz w:val="28"/>
              </w:rPr>
            </w:pPr>
            <w:r>
              <w:rPr>
                <w:sz w:val="28"/>
              </w:rPr>
              <w:t xml:space="preserve">Глава 3. Формы непосредственного осуществления населением </w:t>
            </w:r>
          </w:p>
          <w:p w:rsidR="00673861" w:rsidRDefault="00673861" w:rsidP="00FF4A7E">
            <w:pPr>
              <w:tabs>
                <w:tab w:val="left" w:pos="142"/>
              </w:tabs>
              <w:rPr>
                <w:sz w:val="28"/>
              </w:rPr>
            </w:pPr>
            <w:r>
              <w:rPr>
                <w:sz w:val="28"/>
              </w:rPr>
              <w:t xml:space="preserve">местного самоуправления и участия населения </w:t>
            </w:r>
            <w:r w:rsidR="00CE57DE">
              <w:rPr>
                <w:sz w:val="28"/>
              </w:rPr>
              <w:t>сельского</w:t>
            </w:r>
          </w:p>
          <w:p w:rsidR="00673861" w:rsidRDefault="00673861" w:rsidP="00FF4A7E">
            <w:pPr>
              <w:tabs>
                <w:tab w:val="left" w:pos="142"/>
              </w:tabs>
              <w:rPr>
                <w:sz w:val="28"/>
              </w:rPr>
            </w:pPr>
            <w:r>
              <w:rPr>
                <w:sz w:val="28"/>
              </w:rPr>
              <w:t xml:space="preserve">поселения в осуществлении местного самоуправления           </w:t>
            </w:r>
            <w:r w:rsidR="00F9473C">
              <w:rPr>
                <w:sz w:val="28"/>
              </w:rPr>
              <w:t xml:space="preserve">                </w:t>
            </w:r>
            <w:r>
              <w:rPr>
                <w:sz w:val="28"/>
              </w:rPr>
              <w:t>стр. 1</w:t>
            </w:r>
            <w:r w:rsidR="00AA5507">
              <w:rPr>
                <w:sz w:val="28"/>
              </w:rPr>
              <w:t>1</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s>
              <w:snapToGrid w:val="0"/>
              <w:rPr>
                <w:sz w:val="28"/>
              </w:rPr>
            </w:pPr>
            <w:r>
              <w:rPr>
                <w:sz w:val="28"/>
              </w:rPr>
              <w:t xml:space="preserve">Глава 4. Органы местного самоуправления и должностные лица </w:t>
            </w:r>
          </w:p>
          <w:p w:rsidR="00673861" w:rsidRDefault="00673861" w:rsidP="00FF4A7E">
            <w:pPr>
              <w:tabs>
                <w:tab w:val="left" w:pos="142"/>
                <w:tab w:val="left" w:pos="8100"/>
              </w:tabs>
              <w:rPr>
                <w:sz w:val="28"/>
              </w:rPr>
            </w:pPr>
            <w:r>
              <w:rPr>
                <w:sz w:val="28"/>
              </w:rPr>
              <w:t>местного самоуправления                                                                           стр. 2</w:t>
            </w:r>
            <w:r w:rsidR="00AA5507">
              <w:rPr>
                <w:sz w:val="28"/>
              </w:rPr>
              <w:t>5</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s>
              <w:snapToGrid w:val="0"/>
              <w:rPr>
                <w:sz w:val="28"/>
              </w:rPr>
            </w:pPr>
            <w:r>
              <w:rPr>
                <w:sz w:val="28"/>
              </w:rPr>
              <w:t>Глава 5. Муниципальная служба                                                                стр. 4</w:t>
            </w:r>
            <w:r w:rsidR="00AA5507">
              <w:rPr>
                <w:sz w:val="28"/>
              </w:rPr>
              <w:t>6</w:t>
            </w:r>
          </w:p>
          <w:p w:rsidR="00673861" w:rsidRDefault="00673861" w:rsidP="00FF4A7E">
            <w:pPr>
              <w:tabs>
                <w:tab w:val="left" w:pos="142"/>
              </w:tabs>
              <w:snapToGrid w:val="0"/>
              <w:rPr>
                <w:sz w:val="28"/>
              </w:rPr>
            </w:pPr>
          </w:p>
        </w:tc>
      </w:tr>
      <w:tr w:rsidR="00673861" w:rsidTr="00FF4A7E">
        <w:trPr>
          <w:gridAfter w:val="1"/>
          <w:wAfter w:w="20" w:type="dxa"/>
        </w:trPr>
        <w:tc>
          <w:tcPr>
            <w:tcW w:w="9356" w:type="dxa"/>
          </w:tcPr>
          <w:p w:rsidR="00673861" w:rsidRDefault="00673861" w:rsidP="00FF4A7E">
            <w:pPr>
              <w:tabs>
                <w:tab w:val="left" w:pos="142"/>
              </w:tabs>
              <w:snapToGrid w:val="0"/>
              <w:rPr>
                <w:sz w:val="28"/>
              </w:rPr>
            </w:pPr>
            <w:r>
              <w:rPr>
                <w:sz w:val="28"/>
              </w:rPr>
              <w:t xml:space="preserve">Глава 6. Муниципальные правовые акты                                                   стр. </w:t>
            </w:r>
            <w:r w:rsidR="00AA5507">
              <w:rPr>
                <w:sz w:val="28"/>
              </w:rPr>
              <w:t>49</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 w:val="left" w:pos="8100"/>
              </w:tabs>
              <w:rPr>
                <w:sz w:val="28"/>
              </w:rPr>
            </w:pPr>
            <w:r>
              <w:rPr>
                <w:sz w:val="28"/>
              </w:rPr>
              <w:t>Глава 7. Экономическая основа местного самоуправления                     стр. 5</w:t>
            </w:r>
            <w:r w:rsidR="00AA5507">
              <w:rPr>
                <w:sz w:val="28"/>
              </w:rPr>
              <w:t>6</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s>
              <w:snapToGrid w:val="0"/>
              <w:rPr>
                <w:sz w:val="28"/>
              </w:rPr>
            </w:pPr>
            <w:r>
              <w:rPr>
                <w:sz w:val="28"/>
              </w:rPr>
              <w:t xml:space="preserve">Глава 8. Ответственность органов местного самоуправления и </w:t>
            </w:r>
          </w:p>
          <w:p w:rsidR="00673861" w:rsidRDefault="00673861" w:rsidP="00FF4A7E">
            <w:pPr>
              <w:tabs>
                <w:tab w:val="left" w:pos="142"/>
                <w:tab w:val="left" w:pos="7980"/>
              </w:tabs>
              <w:rPr>
                <w:sz w:val="28"/>
              </w:rPr>
            </w:pPr>
            <w:r>
              <w:rPr>
                <w:sz w:val="28"/>
              </w:rPr>
              <w:t>должностных лиц местного самоуправления поселения                         стр. 6</w:t>
            </w:r>
            <w:r w:rsidR="004023DC">
              <w:rPr>
                <w:sz w:val="28"/>
              </w:rPr>
              <w:t>6</w:t>
            </w:r>
          </w:p>
          <w:p w:rsidR="00673861" w:rsidRDefault="00673861" w:rsidP="00FF4A7E">
            <w:pPr>
              <w:tabs>
                <w:tab w:val="left" w:pos="142"/>
              </w:tabs>
              <w:rPr>
                <w:sz w:val="28"/>
              </w:rPr>
            </w:pPr>
          </w:p>
        </w:tc>
      </w:tr>
      <w:tr w:rsidR="00673861" w:rsidTr="00FF4A7E">
        <w:trPr>
          <w:gridAfter w:val="1"/>
          <w:wAfter w:w="20" w:type="dxa"/>
        </w:trPr>
        <w:tc>
          <w:tcPr>
            <w:tcW w:w="9356" w:type="dxa"/>
          </w:tcPr>
          <w:p w:rsidR="00673861" w:rsidRDefault="00673861" w:rsidP="00FF4A7E">
            <w:pPr>
              <w:tabs>
                <w:tab w:val="left" w:pos="142"/>
                <w:tab w:val="left" w:pos="8100"/>
              </w:tabs>
              <w:snapToGrid w:val="0"/>
              <w:rPr>
                <w:sz w:val="28"/>
              </w:rPr>
            </w:pPr>
            <w:r>
              <w:rPr>
                <w:sz w:val="28"/>
              </w:rPr>
              <w:t xml:space="preserve">Глава 9. Заключительные положения                                                         стр. </w:t>
            </w:r>
            <w:r w:rsidR="004023DC">
              <w:rPr>
                <w:sz w:val="28"/>
              </w:rPr>
              <w:t>69</w:t>
            </w:r>
          </w:p>
          <w:p w:rsidR="00673861" w:rsidRDefault="00673861" w:rsidP="00FF4A7E">
            <w:pPr>
              <w:tabs>
                <w:tab w:val="left" w:pos="142"/>
              </w:tabs>
              <w:rPr>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673861" w:rsidRDefault="00673861" w:rsidP="0081350A">
      <w:pPr>
        <w:pStyle w:val="5"/>
        <w:keepNext w:val="0"/>
      </w:pPr>
    </w:p>
    <w:p w:rsidR="00FF4A7E" w:rsidRPr="00FF4A7E" w:rsidRDefault="00FF4A7E" w:rsidP="00FF4A7E"/>
    <w:p w:rsidR="00673861" w:rsidRDefault="00673861" w:rsidP="00673861">
      <w:pPr>
        <w:pStyle w:val="5"/>
        <w:keepNext w:val="0"/>
        <w:ind w:right="0"/>
      </w:pPr>
    </w:p>
    <w:p w:rsidR="009917B8" w:rsidRDefault="009917B8" w:rsidP="00673861">
      <w:pPr>
        <w:pStyle w:val="5"/>
        <w:keepNext w:val="0"/>
        <w:ind w:right="0"/>
      </w:pPr>
      <w:r>
        <w:lastRenderedPageBreak/>
        <w:t>УСТАВ ПОСЕЛЕНИЯ</w:t>
      </w:r>
    </w:p>
    <w:p w:rsidR="009917B8" w:rsidRDefault="009917B8" w:rsidP="00673861">
      <w:pPr>
        <w:tabs>
          <w:tab w:val="left" w:pos="-1276"/>
        </w:tabs>
        <w:ind w:firstLine="851"/>
        <w:jc w:val="both"/>
        <w:rPr>
          <w:sz w:val="28"/>
        </w:rPr>
      </w:pPr>
      <w:proofErr w:type="gramStart"/>
      <w:r>
        <w:rPr>
          <w:sz w:val="28"/>
        </w:rPr>
        <w:t xml:space="preserve">Настоящий устав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 </w:t>
      </w:r>
      <w:r>
        <w:rPr>
          <w:sz w:val="28"/>
        </w:rPr>
        <w:t xml:space="preserve">(далее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w:t>
      </w:r>
      <w:r>
        <w:rPr>
          <w:sz w:val="28"/>
        </w:rPr>
        <w:t xml:space="preserve">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Pr>
          <w:sz w:val="28"/>
        </w:rPr>
        <w:t xml:space="preserve"> самоуправления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w:t>
      </w:r>
      <w:r>
        <w:rPr>
          <w:sz w:val="28"/>
        </w:rPr>
        <w:t>.</w:t>
      </w:r>
    </w:p>
    <w:p w:rsidR="009917B8" w:rsidRDefault="009917B8" w:rsidP="00673861">
      <w:pPr>
        <w:tabs>
          <w:tab w:val="left" w:pos="-1276"/>
        </w:tabs>
        <w:ind w:firstLine="851"/>
        <w:jc w:val="both"/>
        <w:rPr>
          <w:sz w:val="28"/>
        </w:rPr>
      </w:pPr>
      <w:r>
        <w:rPr>
          <w:sz w:val="28"/>
        </w:rPr>
        <w:t>Устав является основным нормативным правовым актом</w:t>
      </w:r>
      <w:r w:rsidR="00F9473C">
        <w:rPr>
          <w:sz w:val="28"/>
        </w:rPr>
        <w:t xml:space="preserve">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w:t>
      </w:r>
      <w:r>
        <w:rPr>
          <w:sz w:val="28"/>
        </w:rPr>
        <w:t xml:space="preserve">. </w:t>
      </w:r>
    </w:p>
    <w:p w:rsidR="009917B8" w:rsidRDefault="00673861" w:rsidP="00673861">
      <w:pPr>
        <w:tabs>
          <w:tab w:val="left" w:pos="142"/>
          <w:tab w:val="left" w:pos="4530"/>
        </w:tabs>
        <w:ind w:firstLine="851"/>
        <w:jc w:val="both"/>
        <w:rPr>
          <w:rFonts w:eastAsia="Times New Roman"/>
          <w:sz w:val="28"/>
        </w:rPr>
      </w:pPr>
      <w:r>
        <w:rPr>
          <w:rFonts w:eastAsia="Times New Roman"/>
          <w:sz w:val="28"/>
        </w:rPr>
        <w:tab/>
      </w:r>
    </w:p>
    <w:p w:rsidR="009917B8" w:rsidRDefault="009917B8" w:rsidP="00673861">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673861">
      <w:pPr>
        <w:tabs>
          <w:tab w:val="left" w:pos="142"/>
        </w:tabs>
        <w:ind w:firstLine="851"/>
        <w:rPr>
          <w:rFonts w:eastAsia="Times New Roman"/>
          <w:sz w:val="28"/>
        </w:rPr>
      </w:pPr>
    </w:p>
    <w:p w:rsidR="009917B8" w:rsidRDefault="009917B8" w:rsidP="00673861">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673861">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proofErr w:type="spellStart"/>
      <w:r w:rsidR="006E2553">
        <w:rPr>
          <w:b w:val="0"/>
          <w:i w:val="0"/>
        </w:rPr>
        <w:t>Незайманов</w:t>
      </w:r>
      <w:r w:rsidR="00195B70" w:rsidRPr="00195B70">
        <w:rPr>
          <w:b w:val="0"/>
          <w:i w:val="0"/>
        </w:rPr>
        <w:t>ское</w:t>
      </w:r>
      <w:proofErr w:type="spellEnd"/>
      <w:r w:rsidR="00F9473C">
        <w:rPr>
          <w:b w:val="0"/>
          <w:i w:val="0"/>
        </w:rPr>
        <w:t xml:space="preserve"> </w:t>
      </w:r>
      <w:r>
        <w:rPr>
          <w:b w:val="0"/>
          <w:i w:val="0"/>
        </w:rPr>
        <w:t xml:space="preserve">сельское поселение в составе муниципального образования </w:t>
      </w:r>
      <w:r w:rsidR="00195B70">
        <w:rPr>
          <w:b w:val="0"/>
          <w:i w:val="0"/>
        </w:rPr>
        <w:t xml:space="preserve">Тимашевский </w:t>
      </w:r>
      <w:r>
        <w:rPr>
          <w:b w:val="0"/>
          <w:i w:val="0"/>
        </w:rPr>
        <w:t>район</w:t>
      </w:r>
      <w:r w:rsidR="00A03B53">
        <w:rPr>
          <w:b w:val="0"/>
          <w:i w:val="0"/>
        </w:rPr>
        <w:t>»</w:t>
      </w:r>
      <w:r>
        <w:rPr>
          <w:b w:val="0"/>
          <w:i w:val="0"/>
        </w:rPr>
        <w:t xml:space="preserve"> и </w:t>
      </w:r>
      <w:r w:rsidR="00A03B53">
        <w:rPr>
          <w:b w:val="0"/>
          <w:i w:val="0"/>
        </w:rPr>
        <w:t>«</w:t>
      </w:r>
      <w:proofErr w:type="spellStart"/>
      <w:r w:rsidR="006E2553">
        <w:rPr>
          <w:b w:val="0"/>
          <w:i w:val="0"/>
        </w:rPr>
        <w:t>Незайманов</w:t>
      </w:r>
      <w:r w:rsidR="00195B70" w:rsidRPr="00195B70">
        <w:rPr>
          <w:b w:val="0"/>
          <w:i w:val="0"/>
        </w:rPr>
        <w:t>ское</w:t>
      </w:r>
      <w:proofErr w:type="spellEnd"/>
      <w:r w:rsidR="00F9473C">
        <w:rPr>
          <w:b w:val="0"/>
          <w:i w:val="0"/>
        </w:rPr>
        <w:t xml:space="preserve"> </w:t>
      </w:r>
      <w:r>
        <w:rPr>
          <w:b w:val="0"/>
          <w:i w:val="0"/>
        </w:rPr>
        <w:t xml:space="preserve">сельское поселение </w:t>
      </w:r>
      <w:r w:rsidR="00195B70">
        <w:rPr>
          <w:b w:val="0"/>
          <w:i w:val="0"/>
        </w:rPr>
        <w:t xml:space="preserve">Тимашевского </w:t>
      </w:r>
      <w:r>
        <w:rPr>
          <w:b w:val="0"/>
          <w:i w:val="0"/>
        </w:rPr>
        <w:t>района</w:t>
      </w:r>
      <w:r w:rsidR="00A03B53">
        <w:rPr>
          <w:b w:val="0"/>
          <w:i w:val="0"/>
        </w:rPr>
        <w:t>»</w:t>
      </w:r>
      <w:r>
        <w:rPr>
          <w:b w:val="0"/>
          <w:i w:val="0"/>
        </w:rPr>
        <w:t xml:space="preserve"> равнозначны (далее по тексту – поселение).</w:t>
      </w:r>
    </w:p>
    <w:p w:rsidR="009917B8" w:rsidRDefault="009917B8" w:rsidP="00673861">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proofErr w:type="spellStart"/>
      <w:r w:rsidR="006E2553">
        <w:t>Незайманов</w:t>
      </w:r>
      <w:r w:rsidR="00195B70">
        <w:t>ского</w:t>
      </w:r>
      <w:proofErr w:type="spellEnd"/>
      <w:r w:rsidR="00195B70">
        <w:t xml:space="preserve"> сельского поселения Тимашевского района </w:t>
      </w:r>
      <w:r>
        <w:rPr>
          <w:rFonts w:eastAsia="Lucida Sans Unicode"/>
        </w:rPr>
        <w:t xml:space="preserve">(далее по тексту – Совет). </w:t>
      </w:r>
    </w:p>
    <w:p w:rsidR="009917B8" w:rsidRDefault="009917B8" w:rsidP="00673861">
      <w:pPr>
        <w:tabs>
          <w:tab w:val="left" w:pos="-1276"/>
        </w:tabs>
        <w:ind w:firstLine="851"/>
        <w:jc w:val="both"/>
        <w:rPr>
          <w:sz w:val="28"/>
        </w:rPr>
      </w:pPr>
      <w:r>
        <w:rPr>
          <w:sz w:val="28"/>
        </w:rPr>
        <w:t xml:space="preserve">Глава муниципального образования - глава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 </w:t>
      </w:r>
      <w:r>
        <w:rPr>
          <w:sz w:val="28"/>
        </w:rPr>
        <w:t>(далее по тексту - глава поселения).</w:t>
      </w:r>
    </w:p>
    <w:p w:rsidR="009917B8" w:rsidRDefault="009917B8" w:rsidP="00673861">
      <w:pPr>
        <w:tabs>
          <w:tab w:val="left" w:pos="-1276"/>
        </w:tabs>
        <w:ind w:firstLine="851"/>
        <w:jc w:val="both"/>
        <w:rPr>
          <w:sz w:val="28"/>
        </w:rPr>
      </w:pPr>
      <w:r>
        <w:rPr>
          <w:sz w:val="28"/>
        </w:rPr>
        <w:t xml:space="preserve">Исполнительно-распорядительный орган муниципального образования - </w:t>
      </w:r>
      <w:r w:rsidR="00195B70">
        <w:rPr>
          <w:sz w:val="28"/>
        </w:rPr>
        <w:t xml:space="preserve"> администрация </w:t>
      </w:r>
      <w:proofErr w:type="spellStart"/>
      <w:r w:rsidR="006E2553">
        <w:rPr>
          <w:sz w:val="28"/>
        </w:rPr>
        <w:t>Незайманов</w:t>
      </w:r>
      <w:r w:rsidR="00195B70">
        <w:rPr>
          <w:sz w:val="28"/>
        </w:rPr>
        <w:t>ского</w:t>
      </w:r>
      <w:proofErr w:type="spellEnd"/>
      <w:r w:rsidR="00195B70">
        <w:rPr>
          <w:sz w:val="28"/>
        </w:rPr>
        <w:t xml:space="preserve"> сельского поселения Тимашевского района</w:t>
      </w:r>
      <w:r>
        <w:rPr>
          <w:sz w:val="28"/>
        </w:rPr>
        <w:t xml:space="preserve"> (далее по тексту - администрация).</w:t>
      </w:r>
    </w:p>
    <w:p w:rsidR="009917B8" w:rsidRDefault="009917B8" w:rsidP="00673861">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673861">
      <w:pPr>
        <w:pStyle w:val="2"/>
        <w:keepNext w:val="0"/>
        <w:tabs>
          <w:tab w:val="left" w:pos="851"/>
        </w:tabs>
        <w:spacing w:before="0" w:after="0"/>
        <w:ind w:firstLine="851"/>
        <w:rPr>
          <w:rFonts w:ascii="Times New Roman" w:eastAsia="Times New Roman" w:hAnsi="Times New Roman"/>
          <w:i w:val="0"/>
        </w:rPr>
      </w:pPr>
    </w:p>
    <w:p w:rsidR="009917B8" w:rsidRDefault="009917B8" w:rsidP="00673861">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195B70" w:rsidRDefault="006E2553" w:rsidP="00673861">
      <w:pPr>
        <w:pStyle w:val="ad"/>
        <w:spacing w:after="0" w:line="240" w:lineRule="auto"/>
        <w:ind w:firstLine="851"/>
        <w:jc w:val="both"/>
        <w:rPr>
          <w:sz w:val="28"/>
        </w:rPr>
      </w:pPr>
      <w:proofErr w:type="spellStart"/>
      <w:r>
        <w:rPr>
          <w:rFonts w:eastAsia="Times New Roman"/>
          <w:sz w:val="28"/>
        </w:rPr>
        <w:t>Незайманов</w:t>
      </w:r>
      <w:r w:rsidR="00195B70">
        <w:rPr>
          <w:rFonts w:eastAsia="Times New Roman"/>
          <w:sz w:val="28"/>
        </w:rPr>
        <w:t>ское</w:t>
      </w:r>
      <w:proofErr w:type="spellEnd"/>
      <w:r w:rsidR="009917B8">
        <w:rPr>
          <w:rFonts w:eastAsia="Times New Roman"/>
          <w:sz w:val="28"/>
        </w:rPr>
        <w:t xml:space="preserve"> сельское поселение</w:t>
      </w:r>
      <w:r w:rsidR="00F9473C">
        <w:rPr>
          <w:rFonts w:eastAsia="Times New Roman"/>
          <w:sz w:val="28"/>
        </w:rPr>
        <w:t xml:space="preserve"> </w:t>
      </w:r>
      <w:r w:rsidR="00673861" w:rsidRPr="008D0971">
        <w:rPr>
          <w:sz w:val="28"/>
          <w:szCs w:val="28"/>
        </w:rPr>
        <w:t>Тимашевского района</w:t>
      </w:r>
      <w:r w:rsidR="009917B8">
        <w:rPr>
          <w:rFonts w:eastAsia="Times New Roman"/>
          <w:sz w:val="28"/>
        </w:rPr>
        <w:t xml:space="preserve"> наделено Законом Краснодарского края </w:t>
      </w:r>
      <w:r w:rsidR="00195B70">
        <w:rPr>
          <w:rFonts w:eastAsia="Times New Roman"/>
          <w:sz w:val="28"/>
        </w:rPr>
        <w:t xml:space="preserve">от </w:t>
      </w:r>
      <w:r w:rsidR="00195B70">
        <w:rPr>
          <w:sz w:val="28"/>
        </w:rPr>
        <w:t xml:space="preserve">05.05.2004 № 698 - 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w:t>
      </w:r>
      <w:r w:rsidR="00195B70" w:rsidRPr="00E5706F">
        <w:rPr>
          <w:sz w:val="28"/>
        </w:rPr>
        <w:t>городского</w:t>
      </w:r>
      <w:r w:rsidR="00195B70">
        <w:rPr>
          <w:sz w:val="28"/>
        </w:rPr>
        <w:t xml:space="preserve"> и сельских поселений - и установлении их границ» статусом сельского поселения, </w:t>
      </w:r>
      <w:r w:rsidR="00195B70" w:rsidRPr="001071D4">
        <w:rPr>
          <w:sz w:val="28"/>
        </w:rPr>
        <w:t>входящего</w:t>
      </w:r>
      <w:r w:rsidR="00195B70">
        <w:rPr>
          <w:sz w:val="28"/>
        </w:rPr>
        <w:t xml:space="preserve"> в состав территории Тимашевского района.</w:t>
      </w:r>
    </w:p>
    <w:p w:rsidR="00673861" w:rsidRPr="008D0971" w:rsidRDefault="006E2553" w:rsidP="00673861">
      <w:pPr>
        <w:pStyle w:val="ad"/>
        <w:tabs>
          <w:tab w:val="left" w:pos="-993"/>
          <w:tab w:val="left" w:pos="563"/>
        </w:tabs>
        <w:suppressAutoHyphens w:val="0"/>
        <w:spacing w:after="0" w:line="240" w:lineRule="auto"/>
        <w:ind w:firstLine="851"/>
        <w:jc w:val="both"/>
        <w:rPr>
          <w:sz w:val="28"/>
          <w:szCs w:val="28"/>
        </w:rPr>
      </w:pPr>
      <w:proofErr w:type="spellStart"/>
      <w:r>
        <w:rPr>
          <w:rFonts w:eastAsia="Times New Roman"/>
          <w:sz w:val="28"/>
        </w:rPr>
        <w:t>Незайманов</w:t>
      </w:r>
      <w:r w:rsidR="00673861">
        <w:rPr>
          <w:rFonts w:eastAsia="Times New Roman"/>
          <w:sz w:val="28"/>
        </w:rPr>
        <w:t>ское</w:t>
      </w:r>
      <w:proofErr w:type="spellEnd"/>
      <w:r w:rsidR="00673861">
        <w:rPr>
          <w:rFonts w:eastAsia="Times New Roman"/>
          <w:sz w:val="28"/>
        </w:rPr>
        <w:t xml:space="preserve"> сельское поселение</w:t>
      </w:r>
      <w:r w:rsidR="00673861" w:rsidRPr="008D0971">
        <w:rPr>
          <w:sz w:val="28"/>
          <w:szCs w:val="28"/>
        </w:rPr>
        <w:t xml:space="preserve"> Тимашевского района</w:t>
      </w:r>
      <w:r w:rsidR="00673861" w:rsidRPr="008D0971">
        <w:rPr>
          <w:kern w:val="16"/>
          <w:sz w:val="28"/>
          <w:szCs w:val="28"/>
        </w:rPr>
        <w:t xml:space="preserve"> является </w:t>
      </w:r>
      <w:r w:rsidR="00673861" w:rsidRPr="008D0971">
        <w:rPr>
          <w:kern w:val="16"/>
          <w:sz w:val="28"/>
          <w:szCs w:val="28"/>
        </w:rPr>
        <w:lastRenderedPageBreak/>
        <w:t>исторической территорией формирования кубанского казачества, исконным местом проживания русского народа, составляющего большинство населения Тимашевского района.</w:t>
      </w:r>
    </w:p>
    <w:p w:rsidR="004D51E0" w:rsidRDefault="004D51E0" w:rsidP="00673861">
      <w:pPr>
        <w:pStyle w:val="ConsNormal"/>
        <w:tabs>
          <w:tab w:val="left" w:pos="142"/>
        </w:tabs>
        <w:ind w:firstLine="851"/>
        <w:jc w:val="both"/>
        <w:rPr>
          <w:rFonts w:ascii="Times New Roman" w:hAnsi="Times New Roman"/>
          <w:sz w:val="28"/>
        </w:rPr>
      </w:pPr>
    </w:p>
    <w:p w:rsidR="009917B8" w:rsidRDefault="009917B8" w:rsidP="00673861">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195B70" w:rsidRDefault="00195B70" w:rsidP="00673861">
      <w:pPr>
        <w:tabs>
          <w:tab w:val="left" w:pos="142"/>
        </w:tabs>
        <w:ind w:firstLine="851"/>
        <w:jc w:val="both"/>
        <w:rPr>
          <w:sz w:val="28"/>
        </w:rPr>
      </w:pPr>
      <w:r>
        <w:rPr>
          <w:sz w:val="28"/>
        </w:rPr>
        <w:t xml:space="preserve">1. Местное самоуправление в поселении осуществляется в границах поселения, установленных Законом Краснодарского края от 05.05.2004  № 698 - 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w:t>
      </w:r>
      <w:r w:rsidRPr="00E5706F">
        <w:rPr>
          <w:sz w:val="28"/>
        </w:rPr>
        <w:t>городского</w:t>
      </w:r>
      <w:r>
        <w:rPr>
          <w:sz w:val="28"/>
        </w:rPr>
        <w:t xml:space="preserve"> и сельских поселений - и установлении их границ».</w:t>
      </w:r>
    </w:p>
    <w:p w:rsidR="009917B8" w:rsidRDefault="009917B8" w:rsidP="00673861">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673861">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673861">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673861">
      <w:pPr>
        <w:pStyle w:val="ConsNormal"/>
        <w:tabs>
          <w:tab w:val="left" w:pos="142"/>
        </w:tabs>
        <w:ind w:firstLine="851"/>
        <w:jc w:val="both"/>
        <w:rPr>
          <w:rFonts w:ascii="Times New Roman" w:hAnsi="Times New Roman"/>
          <w:b/>
          <w:sz w:val="28"/>
        </w:rPr>
      </w:pPr>
    </w:p>
    <w:p w:rsidR="009917B8" w:rsidRDefault="009917B8" w:rsidP="00673861">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673861">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12DDE">
        <w:rPr>
          <w:rFonts w:eastAsia="Times New Roman"/>
          <w:sz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673861">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2865D1">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proofErr w:type="gramStart"/>
      <w:r w:rsidR="00704B3D" w:rsidRPr="001071D4">
        <w:rPr>
          <w:rFonts w:eastAsia="Times New Roman"/>
          <w:kern w:val="0"/>
          <w:szCs w:val="28"/>
          <w:lang w:eastAsia="ru-RU"/>
        </w:rPr>
        <w:t>)</w:t>
      </w:r>
      <w:r>
        <w:rPr>
          <w:rFonts w:eastAsia="Times New Roman"/>
        </w:rPr>
        <w:t>ч</w:t>
      </w:r>
      <w:proofErr w:type="gramEnd"/>
      <w:r>
        <w:rPr>
          <w:rFonts w:eastAsia="Times New Roman"/>
        </w:rPr>
        <w:t>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C41247">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w:t>
      </w:r>
      <w:r>
        <w:rPr>
          <w:rFonts w:eastAsia="Times New Roman"/>
          <w:sz w:val="28"/>
        </w:rPr>
        <w:lastRenderedPageBreak/>
        <w:t>(указы и распоряжения Президента Российской Федерации, постановления и распоряжения Правительства Российской</w:t>
      </w:r>
      <w:proofErr w:type="gramEnd"/>
      <w:r w:rsidR="00422D32">
        <w:rPr>
          <w:rFonts w:eastAsia="Times New Roman"/>
          <w:sz w:val="28"/>
        </w:rPr>
        <w:t xml:space="preserve"> </w:t>
      </w:r>
      <w:proofErr w:type="gramStart"/>
      <w:r>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sidR="00C41247">
        <w:rPr>
          <w:rFonts w:eastAsia="Times New Roman"/>
          <w:b/>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w:t>
      </w:r>
      <w:r w:rsidR="00B40161">
        <w:rPr>
          <w:rFonts w:eastAsia="Times New Roman"/>
          <w:b/>
          <w:caps/>
          <w:sz w:val="28"/>
        </w:rPr>
        <w:t xml:space="preserve"> СЕЛЬСКОГО</w:t>
      </w:r>
      <w:r>
        <w:rPr>
          <w:rFonts w:eastAsia="Times New Roman"/>
          <w:b/>
          <w:caps/>
          <w:sz w:val="28"/>
        </w:rPr>
        <w:t xml:space="preserve"> поселения</w:t>
      </w:r>
      <w:r w:rsidR="002F696C">
        <w:rPr>
          <w:b/>
          <w:caps/>
          <w:sz w:val="28"/>
          <w:szCs w:val="28"/>
        </w:rPr>
        <w:t xml:space="preserve">, </w:t>
      </w:r>
      <w:r w:rsidR="002F696C" w:rsidRPr="00610AD2">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1071D4">
        <w:rPr>
          <w:rFonts w:eastAsia="Times New Roman"/>
          <w:kern w:val="0"/>
          <w:sz w:val="28"/>
          <w:szCs w:val="28"/>
          <w:lang w:eastAsia="ru-RU"/>
        </w:rPr>
        <w:t>контроля за</w:t>
      </w:r>
      <w:proofErr w:type="gramEnd"/>
      <w:r w:rsidRPr="001071D4">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 xml:space="preserve">организация в границах поселения </w:t>
      </w:r>
      <w:proofErr w:type="spellStart"/>
      <w:r w:rsidRPr="00914ECB">
        <w:rPr>
          <w:sz w:val="28"/>
        </w:rPr>
        <w:t>электро</w:t>
      </w:r>
      <w:proofErr w:type="spellEnd"/>
      <w:r w:rsidRPr="00914ECB">
        <w:rPr>
          <w:sz w:val="28"/>
        </w:rPr>
        <w:t>-, тепл</w:t>
      </w:r>
      <w:proofErr w:type="gramStart"/>
      <w:r w:rsidRPr="00914ECB">
        <w:rPr>
          <w:sz w:val="28"/>
        </w:rPr>
        <w:t>о-</w:t>
      </w:r>
      <w:proofErr w:type="gramEnd"/>
      <w:r w:rsidRPr="00914ECB">
        <w:rPr>
          <w:sz w:val="28"/>
        </w:rPr>
        <w:t xml:space="preserve">, </w:t>
      </w:r>
      <w:proofErr w:type="spellStart"/>
      <w:r w:rsidRPr="00914ECB">
        <w:rPr>
          <w:sz w:val="28"/>
        </w:rPr>
        <w:t>газо</w:t>
      </w:r>
      <w:proofErr w:type="spellEnd"/>
      <w:r w:rsidRPr="00914ECB">
        <w:rPr>
          <w:sz w:val="28"/>
        </w:rPr>
        <w:t>-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proofErr w:type="gramStart"/>
      <w:r w:rsidRPr="00914ECB">
        <w:rPr>
          <w:sz w:val="28"/>
        </w:rPr>
        <w:t xml:space="preserve">5) дорожная деятельность в отношении </w:t>
      </w:r>
      <w:r w:rsidR="00091353" w:rsidRPr="00914ECB">
        <w:rPr>
          <w:rFonts w:eastAsiaTheme="minorHAnsi"/>
          <w:kern w:val="0"/>
          <w:sz w:val="28"/>
          <w:szCs w:val="28"/>
        </w:rPr>
        <w:t xml:space="preserve">автомобильных дорог местного значения в границах населенных пунктов поселения и обеспечение </w:t>
      </w:r>
      <w:r w:rsidR="00091353" w:rsidRPr="00914ECB">
        <w:rPr>
          <w:rFonts w:eastAsiaTheme="minorHAnsi"/>
          <w:kern w:val="0"/>
          <w:sz w:val="28"/>
          <w:szCs w:val="28"/>
        </w:rPr>
        <w:lastRenderedPageBreak/>
        <w:t>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EB4B88">
        <w:rPr>
          <w:rFonts w:eastAsiaTheme="minorHAnsi"/>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14ECB">
        <w:rPr>
          <w:sz w:val="28"/>
        </w:rPr>
        <w:t xml:space="preserve">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00EA7326">
        <w:rPr>
          <w:rFonts w:ascii="Times New Roman" w:hAnsi="Times New Roman"/>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sidRPr="00D2061D">
        <w:rPr>
          <w:sz w:val="28"/>
          <w:highlight w:val="red"/>
        </w:rPr>
        <w:t>17</w:t>
      </w:r>
      <w:r w:rsidR="009917B8" w:rsidRPr="00D2061D">
        <w:rPr>
          <w:sz w:val="28"/>
          <w:highlight w:val="red"/>
        </w:rPr>
        <w:t xml:space="preserve">) </w:t>
      </w:r>
      <w:r w:rsidR="001C7C7C" w:rsidRPr="00D2061D">
        <w:rPr>
          <w:rFonts w:eastAsia="Times New Roman"/>
          <w:kern w:val="0"/>
          <w:sz w:val="28"/>
          <w:szCs w:val="28"/>
          <w:highlight w:val="red"/>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3F5E9A">
        <w:rPr>
          <w:rFonts w:ascii="Times New Roman" w:eastAsiaTheme="minorHAnsi" w:hAnsi="Times New Roman" w:cs="Times New Roman"/>
          <w:kern w:val="0"/>
          <w:sz w:val="28"/>
          <w:szCs w:val="28"/>
        </w:rPr>
        <w:t>устанавливающих</w:t>
      </w:r>
      <w:proofErr w:type="gramEnd"/>
      <w:r w:rsidR="00D15528" w:rsidRPr="003F5E9A">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w:t>
      </w:r>
      <w:r w:rsidR="00D15528" w:rsidRPr="003F5E9A">
        <w:rPr>
          <w:rFonts w:ascii="Times New Roman" w:eastAsiaTheme="minorHAnsi" w:hAnsi="Times New Roman" w:cs="Times New Roman"/>
          <w:kern w:val="0"/>
          <w:sz w:val="28"/>
          <w:szCs w:val="28"/>
        </w:rPr>
        <w:lastRenderedPageBreak/>
        <w:t>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F44ED4">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F44ED4">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F44ED4">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F44ED4">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610AD2" w:rsidP="006C6A0B">
      <w:pPr>
        <w:autoSpaceDE w:val="0"/>
        <w:autoSpaceDN w:val="0"/>
        <w:adjustRightInd w:val="0"/>
        <w:ind w:firstLine="851"/>
        <w:jc w:val="both"/>
        <w:outlineLvl w:val="1"/>
        <w:rPr>
          <w:sz w:val="28"/>
        </w:rPr>
      </w:pPr>
      <w:r>
        <w:rPr>
          <w:sz w:val="28"/>
        </w:rPr>
        <w:t>19</w:t>
      </w:r>
      <w:r w:rsidR="009917B8" w:rsidRPr="00480620">
        <w:rPr>
          <w:sz w:val="28"/>
        </w:rPr>
        <w:t xml:space="preserve">) </w:t>
      </w:r>
      <w:r w:rsidR="009917B8" w:rsidRPr="00914ECB">
        <w:rPr>
          <w:sz w:val="28"/>
        </w:rPr>
        <w:t xml:space="preserve">осуществление </w:t>
      </w:r>
      <w:r w:rsidR="00D31311" w:rsidRPr="00914ECB">
        <w:rPr>
          <w:sz w:val="28"/>
          <w:szCs w:val="28"/>
        </w:rPr>
        <w:t xml:space="preserve">муниципального </w:t>
      </w:r>
      <w:r w:rsidR="009917B8" w:rsidRPr="00914ECB">
        <w:rPr>
          <w:sz w:val="28"/>
        </w:rPr>
        <w:t xml:space="preserve">земельного контроля </w:t>
      </w:r>
      <w:r w:rsidR="000848B8" w:rsidRPr="00914ECB">
        <w:rPr>
          <w:sz w:val="28"/>
          <w:szCs w:val="28"/>
        </w:rPr>
        <w:t>в границах</w:t>
      </w:r>
      <w:r w:rsidR="00DA24D9">
        <w:rPr>
          <w:sz w:val="28"/>
          <w:szCs w:val="28"/>
        </w:rPr>
        <w:t xml:space="preserve"> </w:t>
      </w:r>
      <w:r w:rsidR="00236F85" w:rsidRPr="00914ECB">
        <w:rPr>
          <w:sz w:val="28"/>
          <w:szCs w:val="28"/>
        </w:rPr>
        <w:t>поселения</w:t>
      </w:r>
      <w:r w:rsidR="009917B8" w:rsidRPr="00914ECB">
        <w:rPr>
          <w:sz w:val="28"/>
        </w:rPr>
        <w:t>;</w:t>
      </w:r>
    </w:p>
    <w:p w:rsidR="009917B8" w:rsidRPr="00914ECB" w:rsidRDefault="009917B8" w:rsidP="0081350A">
      <w:pPr>
        <w:tabs>
          <w:tab w:val="left" w:pos="-1276"/>
          <w:tab w:val="left" w:pos="1134"/>
        </w:tabs>
        <w:ind w:firstLine="851"/>
        <w:jc w:val="both"/>
        <w:rPr>
          <w:sz w:val="28"/>
        </w:rPr>
      </w:pPr>
      <w:r w:rsidRPr="00480620">
        <w:rPr>
          <w:sz w:val="28"/>
        </w:rPr>
        <w:t>2</w:t>
      </w:r>
      <w:r w:rsidR="00610AD2">
        <w:rPr>
          <w:sz w:val="28"/>
        </w:rPr>
        <w:t>0</w:t>
      </w:r>
      <w:r w:rsidRPr="00480620">
        <w:rPr>
          <w:sz w:val="28"/>
        </w:rPr>
        <w:t>)</w:t>
      </w:r>
      <w:r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610AD2">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2</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3</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610AD2" w:rsidP="0081350A">
      <w:pPr>
        <w:tabs>
          <w:tab w:val="left" w:pos="0"/>
        </w:tabs>
        <w:ind w:firstLine="870"/>
        <w:jc w:val="both"/>
        <w:rPr>
          <w:rFonts w:eastAsia="Arial" w:cs="Arial"/>
          <w:bCs/>
          <w:sz w:val="28"/>
          <w:szCs w:val="28"/>
        </w:rPr>
      </w:pPr>
      <w:r>
        <w:rPr>
          <w:rFonts w:eastAsia="Times New Roman"/>
          <w:kern w:val="0"/>
          <w:sz w:val="28"/>
          <w:szCs w:val="28"/>
          <w:lang w:eastAsia="ru-RU"/>
        </w:rPr>
        <w:t>24</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610AD2" w:rsidP="0081350A">
      <w:pPr>
        <w:tabs>
          <w:tab w:val="left" w:pos="0"/>
        </w:tabs>
        <w:ind w:firstLine="870"/>
        <w:jc w:val="both"/>
        <w:rPr>
          <w:rStyle w:val="80"/>
        </w:rPr>
      </w:pPr>
      <w:r>
        <w:rPr>
          <w:rFonts w:eastAsia="Arial" w:cs="Arial"/>
          <w:bCs/>
          <w:sz w:val="28"/>
          <w:szCs w:val="28"/>
        </w:rPr>
        <w:t>25</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w:t>
      </w:r>
      <w:r w:rsidR="00922D61">
        <w:rPr>
          <w:rStyle w:val="80"/>
        </w:rPr>
        <w:t>.01.</w:t>
      </w:r>
      <w:r w:rsidR="009917B8" w:rsidRPr="00963A80">
        <w:rPr>
          <w:rStyle w:val="80"/>
        </w:rPr>
        <w:t>1996 № 7-ФЗ «О некоммерческих организациях»;</w:t>
      </w:r>
    </w:p>
    <w:p w:rsidR="003D6917" w:rsidRPr="00963A80" w:rsidRDefault="00610AD2" w:rsidP="003D6917">
      <w:pPr>
        <w:autoSpaceDE w:val="0"/>
        <w:autoSpaceDN w:val="0"/>
        <w:adjustRightInd w:val="0"/>
        <w:ind w:firstLine="851"/>
        <w:jc w:val="both"/>
        <w:outlineLvl w:val="0"/>
        <w:rPr>
          <w:sz w:val="28"/>
          <w:szCs w:val="28"/>
          <w:highlight w:val="yellow"/>
        </w:rPr>
      </w:pPr>
      <w:r>
        <w:rPr>
          <w:sz w:val="28"/>
          <w:szCs w:val="28"/>
        </w:rPr>
        <w:t>26</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DF6330" w:rsidRPr="00480620">
        <w:rPr>
          <w:rFonts w:ascii="Times New Roman" w:hAnsi="Times New Roman" w:cs="Times New Roman"/>
          <w:sz w:val="28"/>
          <w:szCs w:val="28"/>
        </w:rPr>
        <w:t>7</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DF6330" w:rsidRPr="00480620">
        <w:rPr>
          <w:rFonts w:ascii="Times New Roman" w:hAnsi="Times New Roman"/>
          <w:kern w:val="0"/>
          <w:sz w:val="28"/>
          <w:szCs w:val="28"/>
          <w:lang w:eastAsia="ru-RU"/>
        </w:rPr>
        <w:t>8</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 xml:space="preserve">1. Органы местного самоуправления поселения имеют право </w:t>
      </w:r>
      <w:proofErr w:type="gramStart"/>
      <w:r>
        <w:rPr>
          <w:sz w:val="28"/>
        </w:rPr>
        <w:t>на</w:t>
      </w:r>
      <w:proofErr w:type="gramEnd"/>
      <w:r>
        <w:rPr>
          <w:sz w:val="28"/>
        </w:rPr>
        <w:t>:</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lastRenderedPageBreak/>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 xml:space="preserve">м общественный </w:t>
      </w:r>
      <w:proofErr w:type="gramStart"/>
      <w:r w:rsidR="00352ED7" w:rsidRPr="00645581">
        <w:rPr>
          <w:rFonts w:ascii="Times New Roman" w:eastAsiaTheme="minorHAnsi" w:hAnsi="Times New Roman" w:cs="Times New Roman"/>
          <w:kern w:val="0"/>
          <w:sz w:val="28"/>
          <w:szCs w:val="28"/>
          <w:lang w:eastAsia="en-US" w:bidi="ar-SA"/>
        </w:rPr>
        <w:t>контроль за</w:t>
      </w:r>
      <w:proofErr w:type="gramEnd"/>
      <w:r w:rsidR="00352ED7" w:rsidRPr="00645581">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 xml:space="preserve">создание условий для организации </w:t>
      </w:r>
      <w:proofErr w:type="gramStart"/>
      <w:r w:rsidR="00423FE8" w:rsidRPr="001071D4">
        <w:rPr>
          <w:rFonts w:eastAsia="Times New Roman"/>
          <w:kern w:val="0"/>
          <w:sz w:val="28"/>
          <w:szCs w:val="28"/>
          <w:lang w:eastAsia="ru-RU"/>
        </w:rPr>
        <w:t>проведения независимой оценки качества оказания услуг</w:t>
      </w:r>
      <w:proofErr w:type="gramEnd"/>
      <w:r w:rsidR="00423FE8" w:rsidRPr="001071D4">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CD1DB0" w:rsidRDefault="007C0F95" w:rsidP="00CD1DB0">
      <w:pPr>
        <w:suppressAutoHyphens w:val="0"/>
        <w:autoSpaceDE w:val="0"/>
        <w:autoSpaceDN w:val="0"/>
        <w:adjustRightInd w:val="0"/>
        <w:ind w:firstLine="851"/>
        <w:jc w:val="both"/>
        <w:rPr>
          <w:bCs/>
          <w:sz w:val="28"/>
          <w:szCs w:val="28"/>
        </w:rPr>
      </w:pPr>
      <w:r w:rsidRPr="001071D4">
        <w:rPr>
          <w:bCs/>
          <w:sz w:val="28"/>
          <w:szCs w:val="28"/>
        </w:rPr>
        <w:t xml:space="preserve">13) осуществление мероприятий по отлову и содержанию безнадзорных животных, обитающих на </w:t>
      </w:r>
      <w:r w:rsidR="00CD1DB0">
        <w:rPr>
          <w:bCs/>
          <w:sz w:val="28"/>
          <w:szCs w:val="28"/>
        </w:rPr>
        <w:t>территории поселения;</w:t>
      </w:r>
    </w:p>
    <w:p w:rsidR="00CD1DB0" w:rsidRPr="00CD1DB0" w:rsidRDefault="00CD1DB0" w:rsidP="00CD1DB0">
      <w:pPr>
        <w:widowControl/>
        <w:suppressAutoHyphens w:val="0"/>
        <w:autoSpaceDE w:val="0"/>
        <w:autoSpaceDN w:val="0"/>
        <w:adjustRightInd w:val="0"/>
        <w:ind w:firstLine="851"/>
        <w:jc w:val="both"/>
        <w:rPr>
          <w:rFonts w:eastAsiaTheme="minorHAnsi"/>
          <w:bCs/>
          <w:iCs/>
          <w:kern w:val="0"/>
          <w:sz w:val="28"/>
          <w:szCs w:val="28"/>
        </w:rPr>
      </w:pPr>
      <w:r w:rsidRPr="00C41247">
        <w:rPr>
          <w:rFonts w:eastAsiaTheme="minorHAnsi"/>
          <w:bCs/>
          <w:iCs/>
          <w:kern w:val="0"/>
          <w:sz w:val="28"/>
          <w:szCs w:val="28"/>
        </w:rPr>
        <w:t xml:space="preserve">14) осуществление мероприятий в сфере профилактики правонарушений, предусмотренных Федеральным </w:t>
      </w:r>
      <w:hyperlink r:id="rId8" w:history="1">
        <w:r w:rsidRPr="00C41247">
          <w:rPr>
            <w:rFonts w:eastAsiaTheme="minorHAnsi"/>
            <w:bCs/>
            <w:iCs/>
            <w:kern w:val="0"/>
            <w:sz w:val="28"/>
            <w:szCs w:val="28"/>
          </w:rPr>
          <w:t>законом</w:t>
        </w:r>
      </w:hyperlink>
      <w:r w:rsidRPr="00C41247">
        <w:rPr>
          <w:rFonts w:eastAsiaTheme="minorHAnsi"/>
          <w:bCs/>
          <w:iCs/>
          <w:kern w:val="0"/>
          <w:sz w:val="28"/>
          <w:szCs w:val="28"/>
        </w:rPr>
        <w:t>«Об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w:t>
      </w:r>
      <w:proofErr w:type="gramStart"/>
      <w:r>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00BE4FCA">
        <w:rPr>
          <w:sz w:val="28"/>
        </w:rPr>
        <w:t xml:space="preserve"> </w:t>
      </w:r>
      <w:proofErr w:type="gramStart"/>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Default="009917B8" w:rsidP="0081350A">
      <w:pPr>
        <w:pStyle w:val="22"/>
        <w:tabs>
          <w:tab w:val="left" w:pos="-142"/>
          <w:tab w:val="left" w:pos="142"/>
        </w:tabs>
        <w:spacing w:before="0" w:after="0"/>
        <w:ind w:firstLine="851"/>
        <w:rPr>
          <w:rFonts w:eastAsia="Times New Roman"/>
        </w:rPr>
      </w:pPr>
    </w:p>
    <w:p w:rsidR="000047DA" w:rsidRDefault="000047DA"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lastRenderedPageBreak/>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BA193C">
        <w:rPr>
          <w:rFonts w:eastAsia="Times New Roman"/>
          <w:sz w:val="28"/>
        </w:rPr>
        <w:t xml:space="preserve"> </w:t>
      </w:r>
      <w:r w:rsidR="009917B8">
        <w:rPr>
          <w:rFonts w:eastAsia="Times New Roman"/>
          <w:sz w:val="28"/>
        </w:rPr>
        <w:t>и внесение в него</w:t>
      </w:r>
      <w:r w:rsidR="00BA193C">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257A81">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w:t>
      </w:r>
      <w:proofErr w:type="gramStart"/>
      <w:r w:rsidRPr="00DA1D05">
        <w:t>предусмотренными</w:t>
      </w:r>
      <w:proofErr w:type="gramEnd"/>
      <w:r w:rsidRPr="00DA1D05">
        <w:t xml:space="preserve"> Федеральным законом </w:t>
      </w:r>
      <w:r w:rsidR="00253859" w:rsidRPr="001071D4">
        <w:rPr>
          <w:rFonts w:eastAsia="Calibri"/>
          <w:kern w:val="0"/>
          <w:szCs w:val="28"/>
        </w:rPr>
        <w:t>от 27.07.2010 № 190-ФЗ</w:t>
      </w:r>
      <w:r w:rsidR="007272A7">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 xml:space="preserve">6) </w:t>
      </w:r>
      <w:r w:rsidRPr="005A1576">
        <w:rPr>
          <w:rFonts w:eastAsia="Times New Roman"/>
          <w:sz w:val="28"/>
        </w:rPr>
        <w:t>регулировани</w:t>
      </w:r>
      <w:r w:rsidR="005A1576" w:rsidRPr="005A1576">
        <w:rPr>
          <w:rFonts w:eastAsia="Times New Roman"/>
          <w:sz w:val="28"/>
        </w:rPr>
        <w:t>е</w:t>
      </w:r>
      <w:r w:rsidRPr="005A1576">
        <w:rPr>
          <w:rFonts w:eastAsia="Times New Roman"/>
          <w:sz w:val="28"/>
        </w:rPr>
        <w:t xml:space="preserve"> тарифов</w:t>
      </w:r>
      <w:r w:rsidRPr="003909F6">
        <w:rPr>
          <w:rFonts w:eastAsia="Times New Roman"/>
          <w:sz w:val="28"/>
        </w:rPr>
        <w:t xml:space="preserve">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922D61">
        <w:rPr>
          <w:rStyle w:val="afb"/>
          <w:rFonts w:ascii="Times New Roman" w:hAnsi="Times New Roman"/>
          <w:i w:val="0"/>
          <w:color w:val="auto"/>
          <w:sz w:val="28"/>
          <w:szCs w:val="28"/>
        </w:rPr>
        <w:t>муниципального образования Тимашевский район</w:t>
      </w:r>
      <w:r w:rsidRPr="00486D5B">
        <w:rPr>
          <w:rStyle w:val="afb"/>
          <w:rFonts w:ascii="Times New Roman" w:hAnsi="Times New Roman"/>
          <w:i w:val="0"/>
          <w:color w:val="auto"/>
          <w:sz w:val="28"/>
          <w:szCs w:val="28"/>
        </w:rPr>
        <w:t>;</w:t>
      </w:r>
      <w:proofErr w:type="gramEnd"/>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w:t>
      </w:r>
      <w:proofErr w:type="gramStart"/>
      <w:r w:rsidRPr="00486D5B">
        <w:rPr>
          <w:rStyle w:val="afb"/>
          <w:i w:val="0"/>
          <w:color w:val="auto"/>
          <w:sz w:val="28"/>
          <w:szCs w:val="28"/>
        </w:rPr>
        <w:t>предусмотренными</w:t>
      </w:r>
      <w:proofErr w:type="gramEnd"/>
      <w:r w:rsidRPr="00486D5B">
        <w:rPr>
          <w:rStyle w:val="afb"/>
          <w:i w:val="0"/>
          <w:color w:val="auto"/>
          <w:sz w:val="28"/>
          <w:szCs w:val="28"/>
        </w:rPr>
        <w:t xml:space="preserve"> Федеральным законом </w:t>
      </w:r>
      <w:r w:rsidR="00253859" w:rsidRPr="001071D4">
        <w:rPr>
          <w:rFonts w:eastAsia="Calibri"/>
          <w:kern w:val="0"/>
          <w:sz w:val="28"/>
          <w:szCs w:val="28"/>
        </w:rPr>
        <w:t>от 07.12.2011 № 416-ФЗ</w:t>
      </w:r>
      <w:r w:rsidR="0028172B">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 xml:space="preserve">программ комплексного развития транспортной инфраструктуры поселения, программ комплексного развития </w:t>
      </w:r>
      <w:r w:rsidR="008F1BE8" w:rsidRPr="006204B2">
        <w:rPr>
          <w:rFonts w:eastAsia="Calibri"/>
          <w:kern w:val="0"/>
          <w:sz w:val="28"/>
          <w:szCs w:val="28"/>
        </w:rPr>
        <w:lastRenderedPageBreak/>
        <w:t>социальной инфраструктуры поселения,</w:t>
      </w:r>
      <w:r w:rsidR="003F4628">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3F4628">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EF17DF">
        <w:rPr>
          <w:rFonts w:eastAsia="Times New Roman"/>
          <w:sz w:val="28"/>
        </w:rPr>
        <w:t xml:space="preserve"> </w:t>
      </w:r>
      <w:r>
        <w:rPr>
          <w:rFonts w:eastAsia="Times New Roman"/>
          <w:sz w:val="28"/>
        </w:rPr>
        <w:t>к</w:t>
      </w:r>
      <w:r w:rsidR="00EF17DF">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EF17DF">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EF17DF">
        <w:rPr>
          <w:rFonts w:eastAsia="Times New Roman"/>
        </w:rPr>
        <w:t xml:space="preserve"> </w:t>
      </w:r>
      <w:r>
        <w:rPr>
          <w:rFonts w:eastAsia="Times New Roman"/>
        </w:rPr>
        <w:t>или  учебы</w:t>
      </w:r>
      <w:r w:rsidR="00EF17DF">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 xml:space="preserve">1. Органы местного самоуправления поселения в соответствии с законодательством могут быть наделены правом осуществлять отдельные </w:t>
      </w:r>
      <w:r>
        <w:rPr>
          <w:rFonts w:ascii="Times New Roman" w:hAnsi="Times New Roman"/>
          <w:sz w:val="28"/>
        </w:rPr>
        <w:lastRenderedPageBreak/>
        <w:t>государственные полномочия, то есть полномочия по вопросам, не отнесенным</w:t>
      </w:r>
      <w:r w:rsidR="00090533">
        <w:rPr>
          <w:rFonts w:ascii="Times New Roman" w:hAnsi="Times New Roman"/>
          <w:sz w:val="28"/>
        </w:rPr>
        <w:t xml:space="preserve"> </w:t>
      </w:r>
      <w:r w:rsidR="005254E5" w:rsidRPr="006204B2">
        <w:rPr>
          <w:rFonts w:ascii="Times New Roman" w:hAnsi="Times New Roman"/>
          <w:sz w:val="28"/>
          <w:szCs w:val="28"/>
        </w:rPr>
        <w:t>в соответствии с</w:t>
      </w:r>
      <w:r w:rsidR="00090533">
        <w:rPr>
          <w:rFonts w:ascii="Times New Roman" w:hAnsi="Times New Roman"/>
          <w:sz w:val="28"/>
          <w:szCs w:val="28"/>
        </w:rPr>
        <w:t xml:space="preserve"> </w:t>
      </w:r>
      <w:r>
        <w:rPr>
          <w:rFonts w:ascii="Times New Roman" w:hAnsi="Times New Roman"/>
          <w:sz w:val="28"/>
        </w:rPr>
        <w:t>Федеральным законом от 06.10.2003 № 131-ФЗ</w:t>
      </w:r>
      <w:r w:rsidR="0028172B">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w:t>
      </w:r>
      <w:proofErr w:type="gramStart"/>
      <w:r w:rsidR="00775F12" w:rsidRPr="006204B2">
        <w:rPr>
          <w:rFonts w:eastAsia="Times New Roman"/>
          <w:bCs/>
          <w:iCs/>
          <w:kern w:val="0"/>
          <w:sz w:val="28"/>
          <w:szCs w:val="28"/>
          <w:lang w:eastAsia="ru-RU"/>
        </w:rPr>
        <w:t>дств</w:t>
      </w:r>
      <w:r w:rsidR="00CD535D">
        <w:rPr>
          <w:rFonts w:eastAsia="Times New Roman"/>
          <w:bCs/>
          <w:iCs/>
          <w:kern w:val="0"/>
          <w:sz w:val="28"/>
          <w:szCs w:val="28"/>
          <w:lang w:eastAsia="ru-RU"/>
        </w:rPr>
        <w:t xml:space="preserve"> </w:t>
      </w:r>
      <w:r>
        <w:rPr>
          <w:sz w:val="28"/>
        </w:rPr>
        <w:t>дл</w:t>
      </w:r>
      <w:proofErr w:type="gramEnd"/>
      <w:r>
        <w:rPr>
          <w:sz w:val="28"/>
        </w:rPr>
        <w:t>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w:t>
      </w:r>
      <w:proofErr w:type="gramStart"/>
      <w:r w:rsidR="00775F12" w:rsidRPr="006204B2">
        <w:rPr>
          <w:rFonts w:eastAsia="Times New Roman"/>
          <w:bCs/>
          <w:iCs/>
          <w:kern w:val="0"/>
          <w:sz w:val="28"/>
          <w:szCs w:val="28"/>
          <w:lang w:eastAsia="ru-RU"/>
        </w:rPr>
        <w:t>дств</w:t>
      </w:r>
      <w:r w:rsidR="00775F12" w:rsidRPr="006204B2">
        <w:rPr>
          <w:sz w:val="28"/>
          <w:szCs w:val="28"/>
        </w:rPr>
        <w:t xml:space="preserve"> впр</w:t>
      </w:r>
      <w:proofErr w:type="gramEnd"/>
      <w:r w:rsidR="00775F12" w:rsidRPr="006204B2">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2A204F">
        <w:rPr>
          <w:rFonts w:eastAsia="Times New Roman"/>
          <w:caps/>
        </w:rPr>
        <w:t xml:space="preserve">СЕЛЬСКОГО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B96A81">
        <w:rPr>
          <w:rFonts w:eastAsia="Times New Roman"/>
          <w:sz w:val="28"/>
        </w:rPr>
        <w:t xml:space="preserve"> </w:t>
      </w:r>
      <w:r w:rsidR="00F96E17" w:rsidRPr="002624C5">
        <w:rPr>
          <w:rFonts w:eastAsia="Times New Roman"/>
          <w:sz w:val="28"/>
        </w:rPr>
        <w:t>и проведении</w:t>
      </w:r>
      <w:r w:rsidR="00B96A81">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sidR="00EE43A9">
        <w:rPr>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 xml:space="preserve">5. </w:t>
      </w:r>
      <w:proofErr w:type="gramStart"/>
      <w:r>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3D021E">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3D021E">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w:t>
      </w:r>
      <w:r w:rsidR="0028172B">
        <w:rPr>
          <w:color w:val="000000"/>
          <w:sz w:val="28"/>
        </w:rPr>
        <w:t xml:space="preserve">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roofErr w:type="gramEnd"/>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3D021E">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w:t>
      </w:r>
      <w:r>
        <w:rPr>
          <w:rFonts w:eastAsia="Times New Roman"/>
          <w:color w:val="000000"/>
          <w:sz w:val="28"/>
        </w:rPr>
        <w:lastRenderedPageBreak/>
        <w:t xml:space="preserve">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295D64">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224CEF">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E340CF">
        <w:rPr>
          <w:rFonts w:eastAsia="Times New Roman"/>
          <w:color w:val="000000"/>
          <w:sz w:val="28"/>
        </w:rPr>
        <w:t xml:space="preserve"> </w:t>
      </w:r>
      <w:r>
        <w:rPr>
          <w:rFonts w:eastAsia="Times New Roman"/>
          <w:color w:val="000000"/>
          <w:sz w:val="28"/>
        </w:rPr>
        <w:t>референдуме</w:t>
      </w:r>
      <w:r w:rsidR="00C73FCE">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C73FCE">
        <w:rPr>
          <w:color w:val="000000"/>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 xml:space="preserve">1. Муниципальные выборы проводятся в целях избрания главы поселения, </w:t>
      </w:r>
      <w:r w:rsidRPr="00203F4F">
        <w:rPr>
          <w:rFonts w:eastAsia="Times New Roman"/>
          <w:sz w:val="28"/>
        </w:rPr>
        <w:t>депутатов Совета</w:t>
      </w:r>
      <w:r>
        <w:rPr>
          <w:rFonts w:eastAsia="Times New Roman"/>
          <w:sz w:val="28"/>
        </w:rPr>
        <w:t>,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sidRPr="00487B34">
        <w:rPr>
          <w:rFonts w:eastAsia="Times New Roman"/>
          <w:sz w:val="28"/>
        </w:rPr>
        <w:t xml:space="preserve">2. </w:t>
      </w:r>
      <w:proofErr w:type="gramStart"/>
      <w:r w:rsidRPr="00487B34">
        <w:rPr>
          <w:sz w:val="28"/>
        </w:rPr>
        <w:t>Гарантии избирательных прав граждан при проведении муниципальных выборов, порядок наз</w:t>
      </w:r>
      <w:r w:rsidR="00487B34">
        <w:rPr>
          <w:sz w:val="28"/>
        </w:rPr>
        <w:t>начения, подготовки, проведения, установления итогов и определения результатов</w:t>
      </w:r>
      <w:r w:rsidRPr="00487B34">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w:t>
      </w:r>
      <w:proofErr w:type="gramEnd"/>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 xml:space="preserve">3. Муниципальные выборы назначаются Советом не ранее чем за 90 дней и не </w:t>
      </w:r>
      <w:proofErr w:type="gramStart"/>
      <w:r w:rsidRPr="0063233B">
        <w:rPr>
          <w:szCs w:val="28"/>
        </w:rPr>
        <w:t>позднее</w:t>
      </w:r>
      <w:proofErr w:type="gramEnd"/>
      <w:r w:rsidRPr="0063233B">
        <w:rPr>
          <w:szCs w:val="28"/>
        </w:rPr>
        <w:t xml:space="preserve">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proofErr w:type="gramStart"/>
      <w:r w:rsidRPr="0063233B">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w:t>
      </w:r>
      <w:r w:rsidRPr="0063233B">
        <w:rPr>
          <w:szCs w:val="28"/>
        </w:rPr>
        <w:lastRenderedPageBreak/>
        <w:t>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03127A">
        <w:rPr>
          <w:szCs w:val="28"/>
        </w:rPr>
        <w:t xml:space="preserve">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 xml:space="preserve">4. В случае досрочного прекращения полномочий </w:t>
      </w:r>
      <w:r w:rsidR="00053692" w:rsidRPr="00053692">
        <w:rPr>
          <w:sz w:val="28"/>
          <w:szCs w:val="28"/>
        </w:rPr>
        <w:t>Совета,</w:t>
      </w:r>
      <w:r w:rsidR="00B66DA2">
        <w:rPr>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w:t>
      </w:r>
      <w:proofErr w:type="gramStart"/>
      <w:r w:rsidRPr="006204B2">
        <w:rPr>
          <w:rFonts w:eastAsia="Times New Roman"/>
          <w:bCs/>
          <w:kern w:val="0"/>
          <w:sz w:val="28"/>
          <w:szCs w:val="28"/>
          <w:lang w:eastAsia="ru-RU"/>
        </w:rPr>
        <w:t>,</w:t>
      </w:r>
      <w:proofErr w:type="gramEnd"/>
      <w:r w:rsidRPr="006204B2">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9917B8" w:rsidP="008571DE">
      <w:pPr>
        <w:ind w:firstLine="851"/>
        <w:jc w:val="both"/>
        <w:rPr>
          <w:sz w:val="28"/>
          <w:szCs w:val="28"/>
        </w:rPr>
      </w:pPr>
      <w:proofErr w:type="gramStart"/>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proofErr w:type="spellStart"/>
      <w:r w:rsidR="000C2261" w:rsidRPr="0063233B">
        <w:rPr>
          <w:sz w:val="28"/>
          <w:szCs w:val="28"/>
        </w:rPr>
        <w:t>сентября</w:t>
      </w:r>
      <w:r>
        <w:rPr>
          <w:sz w:val="28"/>
        </w:rPr>
        <w:t>года</w:t>
      </w:r>
      <w:proofErr w:type="spellEnd"/>
      <w:r>
        <w:rPr>
          <w:sz w:val="28"/>
        </w:rPr>
        <w:t>,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w:t>
      </w:r>
      <w:proofErr w:type="gramEnd"/>
      <w:r w:rsidR="0003127A" w:rsidRPr="0003127A">
        <w:rPr>
          <w:sz w:val="28"/>
          <w:szCs w:val="28"/>
        </w:rPr>
        <w:t xml:space="preserve"> избирательных прав и права на участие в референдуме граждан Российской Федерации»</w:t>
      </w:r>
      <w:r w:rsidR="008571DE" w:rsidRPr="00DF4928">
        <w:rPr>
          <w:sz w:val="28"/>
          <w:szCs w:val="28"/>
        </w:rPr>
        <w:t>.</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606143">
        <w:rPr>
          <w:rFonts w:eastAsia="Times New Roman"/>
          <w:sz w:val="28"/>
        </w:rP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Статья 14. Голосование по отзыву депутата</w:t>
      </w:r>
      <w:r w:rsidR="00306149">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4F1492">
        <w:rPr>
          <w:rFonts w:eastAsia="Times New Roman"/>
          <w:sz w:val="28"/>
        </w:rPr>
        <w:t xml:space="preserve"> </w:t>
      </w:r>
      <w:r>
        <w:rPr>
          <w:rFonts w:eastAsia="Times New Roman"/>
          <w:sz w:val="28"/>
        </w:rPr>
        <w:t>комиссии (комитета) Совета, а также</w:t>
      </w:r>
      <w:r w:rsidR="004F1492">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111D8C">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B84BF3">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xml:space="preserve">. Инициаторы проведения собрания обязаны заблаговременно известить </w:t>
      </w:r>
      <w:r w:rsidR="009917B8" w:rsidRPr="006204B2">
        <w:rPr>
          <w:rFonts w:eastAsia="Times New Roman"/>
          <w:sz w:val="28"/>
        </w:rPr>
        <w:lastRenderedPageBreak/>
        <w:t>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proofErr w:type="gramStart"/>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proofErr w:type="gramStart"/>
      <w:r>
        <w:rPr>
          <w:rFonts w:eastAsia="Times New Roman"/>
          <w:color w:val="000000"/>
          <w:sz w:val="28"/>
        </w:rPr>
        <w:t>)о</w:t>
      </w:r>
      <w:proofErr w:type="gramEnd"/>
      <w:r>
        <w:rPr>
          <w:rFonts w:eastAsia="Times New Roman"/>
          <w:color w:val="000000"/>
          <w:sz w:val="28"/>
        </w:rPr>
        <w:t xml:space="preserve">тзываемого лица и протокол собрания инициативной группы, </w:t>
      </w:r>
      <w:r w:rsidR="00C36084" w:rsidRPr="006204B2">
        <w:rPr>
          <w:rFonts w:eastAsia="Times New Roman"/>
          <w:color w:val="000000"/>
          <w:sz w:val="28"/>
        </w:rPr>
        <w:t>на котором</w:t>
      </w:r>
      <w:r w:rsidR="005E132E">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DF65C1">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BC3481" w:rsidRDefault="00A8761A" w:rsidP="0081350A">
      <w:pPr>
        <w:tabs>
          <w:tab w:val="left" w:pos="142"/>
        </w:tabs>
        <w:autoSpaceDE w:val="0"/>
        <w:ind w:firstLine="851"/>
        <w:jc w:val="both"/>
        <w:rPr>
          <w:rFonts w:eastAsia="Times New Roman"/>
          <w:color w:val="000000"/>
          <w:sz w:val="28"/>
          <w:szCs w:val="28"/>
        </w:rPr>
      </w:pPr>
      <w:r w:rsidRPr="00C13EDE">
        <w:rPr>
          <w:sz w:val="28"/>
          <w:szCs w:val="28"/>
        </w:rPr>
        <w:lastRenderedPageBreak/>
        <w:t xml:space="preserve">Подписные листы изготавливаются по форме, установленной </w:t>
      </w:r>
      <w:r w:rsidRPr="00C13EDE">
        <w:rPr>
          <w:color w:val="000000"/>
          <w:sz w:val="28"/>
          <w:szCs w:val="28"/>
        </w:rPr>
        <w:t>приложением 9 к Федеральному закону от 12.06.2002 № 67-ФЗ «</w:t>
      </w:r>
      <w:r w:rsidRPr="00C13EDE">
        <w:rPr>
          <w:sz w:val="28"/>
          <w:szCs w:val="28"/>
        </w:rPr>
        <w:t>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w:t>
      </w:r>
      <w:r w:rsidR="0028172B">
        <w:rPr>
          <w:sz w:val="28"/>
          <w:szCs w:val="28"/>
        </w:rPr>
        <w:t xml:space="preserve"> </w:t>
      </w:r>
      <w:r w:rsidRPr="00BC3481">
        <w:rPr>
          <w:color w:val="000000"/>
          <w:sz w:val="28"/>
          <w:szCs w:val="28"/>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proofErr w:type="gramStart"/>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w:t>
      </w:r>
      <w:proofErr w:type="gramStart"/>
      <w:r w:rsidRPr="0009600D">
        <w:rPr>
          <w:rFonts w:eastAsia="Times New Roman"/>
          <w:color w:val="000000"/>
          <w:sz w:val="28"/>
        </w:rPr>
        <w:t>позднее</w:t>
      </w:r>
      <w:proofErr w:type="gramEnd"/>
      <w:r w:rsidRPr="0009600D">
        <w:rPr>
          <w:rFonts w:eastAsia="Times New Roman"/>
          <w:color w:val="000000"/>
          <w:sz w:val="28"/>
        </w:rPr>
        <w:t xml:space="preserve">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Голосование по отзыву может быть назначено только на воскресенье. </w:t>
      </w:r>
      <w:proofErr w:type="gramStart"/>
      <w:r w:rsidRPr="0009600D">
        <w:rPr>
          <w:rFonts w:eastAsia="Times New Roman"/>
          <w:sz w:val="28"/>
        </w:rPr>
        <w:t xml:space="preserve">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w:t>
      </w:r>
      <w:r w:rsidRPr="0009600D">
        <w:rPr>
          <w:rFonts w:eastAsia="Times New Roman"/>
          <w:sz w:val="28"/>
        </w:rPr>
        <w:lastRenderedPageBreak/>
        <w:t>днем.</w:t>
      </w:r>
      <w:proofErr w:type="gramEnd"/>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09600D">
        <w:rPr>
          <w:rFonts w:eastAsia="Times New Roman"/>
          <w:color w:val="000000"/>
          <w:sz w:val="28"/>
        </w:rPr>
        <w:t>позднее</w:t>
      </w:r>
      <w:proofErr w:type="gramEnd"/>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09600D">
        <w:rPr>
          <w:rFonts w:eastAsia="Times New Roman"/>
          <w:color w:val="000000"/>
          <w:sz w:val="28"/>
        </w:rPr>
        <w:t>которыми</w:t>
      </w:r>
      <w:proofErr w:type="gramEnd"/>
      <w:r w:rsidR="009917B8" w:rsidRPr="0009600D">
        <w:rPr>
          <w:rFonts w:eastAsia="Times New Roman"/>
          <w:color w:val="000000"/>
          <w:sz w:val="28"/>
        </w:rPr>
        <w:t xml:space="preserve">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28172B">
        <w:rPr>
          <w:rStyle w:val="afc"/>
          <w:i w:val="0"/>
          <w:sz w:val="28"/>
          <w:szCs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proofErr w:type="gramStart"/>
      <w:r w:rsidRPr="0009600D">
        <w:rPr>
          <w:rFonts w:eastAsia="Times New Roman"/>
          <w:sz w:val="28"/>
        </w:rPr>
        <w:t>«О</w:t>
      </w:r>
      <w:proofErr w:type="gramEnd"/>
      <w:r w:rsidRPr="0009600D">
        <w:rPr>
          <w:rFonts w:eastAsia="Times New Roman"/>
          <w:sz w:val="28"/>
        </w:rPr>
        <w:t xml:space="preserve">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lastRenderedPageBreak/>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28172B">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131-ФЗ «Об общих принципах организации местного самоуправления в Российской Федерации»</w:t>
      </w:r>
      <w:proofErr w:type="gramStart"/>
      <w:r w:rsidRPr="0009600D">
        <w:rPr>
          <w:sz w:val="28"/>
        </w:rPr>
        <w:t>.П</w:t>
      </w:r>
      <w:proofErr w:type="gramEnd"/>
      <w:r w:rsidRPr="0009600D">
        <w:rPr>
          <w:sz w:val="28"/>
        </w:rPr>
        <w:t xml:space="preserve">ри </w:t>
      </w:r>
      <w:proofErr w:type="gramStart"/>
      <w:r w:rsidRPr="0009600D">
        <w:rPr>
          <w:sz w:val="28"/>
        </w:rPr>
        <w:t>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BF153F" w:rsidRDefault="00BF153F" w:rsidP="00BF153F">
      <w:pPr>
        <w:pStyle w:val="7"/>
        <w:keepNext w:val="0"/>
        <w:keepLines w:val="0"/>
        <w:tabs>
          <w:tab w:val="left" w:pos="851"/>
        </w:tabs>
        <w:spacing w:line="100" w:lineRule="atLeast"/>
        <w:rPr>
          <w:b w:val="0"/>
          <w:sz w:val="24"/>
        </w:rPr>
      </w:pPr>
    </w:p>
    <w:p w:rsidR="009917B8" w:rsidRDefault="00BF153F" w:rsidP="00BF153F">
      <w:pPr>
        <w:pStyle w:val="7"/>
        <w:keepNext w:val="0"/>
        <w:keepLines w:val="0"/>
        <w:tabs>
          <w:tab w:val="left" w:pos="851"/>
        </w:tabs>
        <w:spacing w:line="100" w:lineRule="atLeast"/>
        <w:rPr>
          <w:rFonts w:eastAsia="Times New Roman"/>
        </w:rPr>
      </w:pPr>
      <w:r>
        <w:rPr>
          <w:b w:val="0"/>
          <w:sz w:val="24"/>
        </w:rPr>
        <w:lastRenderedPageBreak/>
        <w:tab/>
      </w:r>
      <w:r w:rsidR="009917B8">
        <w:rPr>
          <w:rFonts w:eastAsia="Times New Roman"/>
        </w:rPr>
        <w:t>Статья 15.</w:t>
      </w:r>
      <w:r>
        <w:rPr>
          <w:rFonts w:eastAsia="Times New Roman"/>
        </w:rPr>
        <w:t xml:space="preserve"> </w:t>
      </w:r>
      <w:r w:rsidR="009917B8">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070749">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Pr>
          <w:rFonts w:eastAsia="Times New Roman"/>
        </w:rPr>
        <w:t>на части территории</w:t>
      </w:r>
      <w:proofErr w:type="gramEnd"/>
      <w:r>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w:t>
      </w:r>
      <w:r>
        <w:rPr>
          <w:rFonts w:ascii="Times New Roman" w:hAnsi="Times New Roman"/>
          <w:sz w:val="28"/>
        </w:rPr>
        <w:lastRenderedPageBreak/>
        <w:t xml:space="preserve">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1D2CA6">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AA68A6">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w:t>
      </w:r>
      <w:r>
        <w:rPr>
          <w:rFonts w:ascii="Times New Roman" w:hAnsi="Times New Roman"/>
          <w:sz w:val="28"/>
        </w:rPr>
        <w:lastRenderedPageBreak/>
        <w:t>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sidR="0020320B">
        <w:rPr>
          <w:rFonts w:eastAsia="Times New Roman"/>
          <w:b/>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C22ACC">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lastRenderedPageBreak/>
        <w:t xml:space="preserve">4. </w:t>
      </w:r>
      <w:proofErr w:type="gramStart"/>
      <w:r>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eastAsia="Times New Roman"/>
          <w:sz w:val="28"/>
        </w:rPr>
        <w:t>на части территории</w:t>
      </w:r>
      <w:proofErr w:type="gramEnd"/>
      <w:r>
        <w:rPr>
          <w:rFonts w:eastAsia="Times New Roman"/>
          <w:sz w:val="28"/>
        </w:rPr>
        <w:t xml:space="preserve">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A94998">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A94998">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w:t>
      </w:r>
      <w:r>
        <w:rPr>
          <w:sz w:val="28"/>
        </w:rPr>
        <w:lastRenderedPageBreak/>
        <w:t xml:space="preserve">полномочия собрания граждан определяются Федеральным законом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настоящим уставом, нормативным правовым актом </w:t>
      </w:r>
      <w:r w:rsidRPr="00203F4F">
        <w:rPr>
          <w:sz w:val="28"/>
        </w:rPr>
        <w:t>Совета и</w:t>
      </w:r>
      <w:r>
        <w:rPr>
          <w:sz w:val="28"/>
        </w:rPr>
        <w:t xml:space="preserve">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proofErr w:type="gramStart"/>
      <w:r>
        <w:rPr>
          <w:rFonts w:ascii="Times New Roman" w:hAnsi="Times New Roman"/>
          <w:sz w:val="28"/>
        </w:rPr>
        <w:t>)о</w:t>
      </w:r>
      <w:proofErr w:type="gramEnd"/>
      <w:r>
        <w:rPr>
          <w:rFonts w:ascii="Times New Roman" w:hAnsi="Times New Roman"/>
          <w:sz w:val="28"/>
        </w:rPr>
        <w:t>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 xml:space="preserve">1. Опрос граждан проводится на всей территории или </w:t>
      </w:r>
      <w:proofErr w:type="gramStart"/>
      <w:r>
        <w:rPr>
          <w:rFonts w:eastAsia="Times New Roman"/>
        </w:rPr>
        <w:t>на части территории</w:t>
      </w:r>
      <w:proofErr w:type="gramEnd"/>
      <w:r>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proofErr w:type="gramStart"/>
      <w:r>
        <w:rPr>
          <w:rFonts w:ascii="Times New Roman" w:hAnsi="Times New Roman"/>
          <w:sz w:val="28"/>
        </w:rPr>
        <w:lastRenderedPageBreak/>
        <w:t>2) формулировка вопроса (вопросов), предлагаемого (предлагаемых) при проведении опроса;</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2) за счет сре</w:t>
      </w:r>
      <w:proofErr w:type="gramStart"/>
      <w:r>
        <w:rPr>
          <w:rFonts w:eastAsia="Times New Roman"/>
          <w:sz w:val="28"/>
        </w:rPr>
        <w:t xml:space="preserve">дств </w:t>
      </w:r>
      <w:r w:rsidR="0020297F" w:rsidRPr="0087331D">
        <w:rPr>
          <w:rFonts w:eastAsia="Times New Roman"/>
          <w:sz w:val="28"/>
        </w:rPr>
        <w:t>кр</w:t>
      </w:r>
      <w:proofErr w:type="gramEnd"/>
      <w:r w:rsidR="0020297F" w:rsidRPr="0087331D">
        <w:rPr>
          <w:rFonts w:eastAsia="Times New Roman"/>
          <w:sz w:val="28"/>
        </w:rPr>
        <w:t>аевого</w:t>
      </w:r>
      <w:r w:rsidR="00862AFC">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 xml:space="preserve">Наряду с предусмотренными Федеральным законом от 06.10.2003 </w:t>
      </w:r>
      <w:r w:rsidR="007928FC">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7928FC">
        <w:rPr>
          <w:sz w:val="28"/>
        </w:rPr>
        <w:t xml:space="preserve"> </w:t>
      </w:r>
      <w:proofErr w:type="spellStart"/>
      <w:r w:rsidR="006E2553">
        <w:rPr>
          <w:sz w:val="28"/>
        </w:rPr>
        <w:t>Незайманов</w:t>
      </w:r>
      <w:r w:rsidR="00BF09F7">
        <w:rPr>
          <w:sz w:val="28"/>
        </w:rPr>
        <w:t>ского</w:t>
      </w:r>
      <w:proofErr w:type="spellEnd"/>
      <w:r w:rsidR="00BF09F7">
        <w:rPr>
          <w:sz w:val="28"/>
        </w:rPr>
        <w:t xml:space="preserve"> сельского поселения Тимашевского района</w:t>
      </w:r>
      <w:r>
        <w:rPr>
          <w:sz w:val="28"/>
        </w:rPr>
        <w:t>;</w:t>
      </w:r>
    </w:p>
    <w:p w:rsidR="009917B8" w:rsidRDefault="009917B8" w:rsidP="0081350A">
      <w:pPr>
        <w:ind w:firstLine="840"/>
        <w:jc w:val="both"/>
        <w:rPr>
          <w:sz w:val="28"/>
        </w:rPr>
      </w:pPr>
      <w:r>
        <w:rPr>
          <w:sz w:val="28"/>
        </w:rPr>
        <w:lastRenderedPageBreak/>
        <w:t xml:space="preserve">- глава муниципального образования – глава </w:t>
      </w:r>
      <w:proofErr w:type="spellStart"/>
      <w:r w:rsidR="006E2553">
        <w:rPr>
          <w:sz w:val="28"/>
        </w:rPr>
        <w:t>Незайманов</w:t>
      </w:r>
      <w:r w:rsidR="00BF09F7">
        <w:rPr>
          <w:sz w:val="28"/>
        </w:rPr>
        <w:t>ского</w:t>
      </w:r>
      <w:proofErr w:type="spellEnd"/>
      <w:r w:rsidR="00BF09F7">
        <w:rPr>
          <w:sz w:val="28"/>
        </w:rPr>
        <w:t xml:space="preserve"> сельского поселения Тимашевского района</w:t>
      </w:r>
      <w:r>
        <w:rPr>
          <w:sz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proofErr w:type="spellStart"/>
      <w:r w:rsidR="006E2553">
        <w:rPr>
          <w:sz w:val="28"/>
        </w:rPr>
        <w:t>Незайманов</w:t>
      </w:r>
      <w:r w:rsidR="00BF09F7">
        <w:rPr>
          <w:sz w:val="28"/>
        </w:rPr>
        <w:t>ского</w:t>
      </w:r>
      <w:proofErr w:type="spellEnd"/>
      <w:r w:rsidR="00BF09F7">
        <w:rPr>
          <w:sz w:val="28"/>
        </w:rPr>
        <w:t xml:space="preserve"> сельского поселения Тимашевского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8C78D0">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sidR="005B1B44">
        <w:rPr>
          <w:rFonts w:eastAsia="Times New Roman"/>
          <w:b/>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BF09F7" w:rsidRPr="00203F4F">
        <w:rPr>
          <w:rFonts w:ascii="Times New Roman" w:hAnsi="Times New Roman"/>
          <w:sz w:val="28"/>
        </w:rPr>
        <w:t>1</w:t>
      </w:r>
      <w:r w:rsidR="006E2553">
        <w:rPr>
          <w:rFonts w:ascii="Times New Roman" w:hAnsi="Times New Roman"/>
          <w:sz w:val="28"/>
        </w:rPr>
        <w:t>0</w:t>
      </w:r>
      <w:r w:rsidR="00D91EE9">
        <w:rPr>
          <w:rFonts w:ascii="Times New Roman" w:hAnsi="Times New Roman"/>
          <w:sz w:val="28"/>
        </w:rPr>
        <w:t xml:space="preserve"> </w:t>
      </w:r>
      <w:r w:rsidRPr="00203F4F">
        <w:rPr>
          <w:rFonts w:ascii="Times New Roman" w:hAnsi="Times New Roman"/>
          <w:sz w:val="28"/>
        </w:rPr>
        <w:t>депутатов</w:t>
      </w:r>
      <w:r>
        <w:rPr>
          <w:rFonts w:ascii="Times New Roman" w:hAnsi="Times New Roman"/>
          <w:sz w:val="28"/>
        </w:rPr>
        <w:t>,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F2568D">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1. Депутатом Совета может быть избран гражданин Российской Федерации, достигший</w:t>
      </w:r>
      <w:r w:rsidR="00A07232">
        <w:rPr>
          <w:rFonts w:eastAsia="Times New Roman"/>
          <w:sz w:val="28"/>
        </w:rPr>
        <w:t xml:space="preserve">  на день голосования</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A21C7" w:rsidRDefault="007A21C7" w:rsidP="0081350A">
      <w:pPr>
        <w:pStyle w:val="a6"/>
        <w:spacing w:after="0"/>
        <w:ind w:firstLine="840"/>
        <w:jc w:val="both"/>
        <w:rPr>
          <w:sz w:val="28"/>
        </w:rPr>
      </w:pPr>
      <w:r>
        <w:rPr>
          <w:sz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lastRenderedPageBreak/>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10) призыва на военную службу или направления на заменяющую ее </w:t>
      </w:r>
      <w:r>
        <w:rPr>
          <w:rFonts w:ascii="Times New Roman" w:hAnsi="Times New Roman"/>
          <w:sz w:val="28"/>
        </w:rPr>
        <w:lastRenderedPageBreak/>
        <w:t>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proofErr w:type="gramStart"/>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w:t>
      </w:r>
      <w:r w:rsidR="0039699B">
        <w:rPr>
          <w:rFonts w:ascii="Times New Roman" w:hAnsi="Times New Roman"/>
          <w:sz w:val="28"/>
          <w:szCs w:val="28"/>
        </w:rPr>
        <w:t xml:space="preserve">       </w:t>
      </w:r>
      <w:r w:rsidRPr="00EE194F">
        <w:rPr>
          <w:rFonts w:ascii="Times New Roman" w:hAnsi="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27681B" w:rsidRDefault="00EE194F" w:rsidP="00EE194F">
      <w:pPr>
        <w:tabs>
          <w:tab w:val="left" w:pos="142"/>
        </w:tabs>
        <w:ind w:firstLine="851"/>
        <w:jc w:val="both"/>
        <w:rPr>
          <w:sz w:val="28"/>
          <w:szCs w:val="28"/>
        </w:rPr>
      </w:pPr>
      <w:r w:rsidRPr="0027681B">
        <w:rPr>
          <w:sz w:val="28"/>
          <w:szCs w:val="28"/>
        </w:rPr>
        <w:t>12) несоблюдения ограничений</w:t>
      </w:r>
      <w:r w:rsidRPr="0027681B">
        <w:rPr>
          <w:rFonts w:eastAsia="Calibri"/>
          <w:kern w:val="0"/>
          <w:sz w:val="28"/>
          <w:szCs w:val="28"/>
          <w:lang w:eastAsia="ru-RU"/>
        </w:rPr>
        <w:t xml:space="preserve">, установленных </w:t>
      </w:r>
      <w:r w:rsidRPr="0027681B">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27681B" w:rsidRDefault="009917B8" w:rsidP="00EE194F">
      <w:pPr>
        <w:tabs>
          <w:tab w:val="left" w:pos="142"/>
        </w:tabs>
        <w:ind w:firstLine="851"/>
        <w:jc w:val="both"/>
        <w:rPr>
          <w:rFonts w:eastAsia="Times New Roman"/>
          <w:sz w:val="28"/>
        </w:rPr>
      </w:pPr>
      <w:r w:rsidRPr="0027681B">
        <w:rPr>
          <w:rFonts w:eastAsia="Times New Roman"/>
          <w:sz w:val="28"/>
        </w:rPr>
        <w:t>1</w:t>
      </w:r>
      <w:r w:rsidR="00EE194F" w:rsidRPr="0027681B">
        <w:rPr>
          <w:rFonts w:eastAsia="Times New Roman"/>
          <w:sz w:val="28"/>
        </w:rPr>
        <w:t>3</w:t>
      </w:r>
      <w:r w:rsidRPr="0027681B">
        <w:rPr>
          <w:rFonts w:eastAsia="Times New Roman"/>
          <w:sz w:val="28"/>
        </w:rPr>
        <w:t>) в иных случаях, установленных Федеральным законом</w:t>
      </w:r>
      <w:r w:rsidR="00672D89">
        <w:rPr>
          <w:rFonts w:eastAsia="Times New Roman"/>
          <w:sz w:val="28"/>
        </w:rPr>
        <w:t xml:space="preserve"> </w:t>
      </w:r>
      <w:r w:rsidRPr="0027681B">
        <w:rPr>
          <w:sz w:val="28"/>
        </w:rPr>
        <w:t>от 06.10.2003 № 131-ФЗ</w:t>
      </w:r>
      <w:proofErr w:type="gramStart"/>
      <w:r w:rsidR="00A03B53" w:rsidRPr="0027681B">
        <w:rPr>
          <w:rFonts w:eastAsia="Times New Roman"/>
          <w:sz w:val="28"/>
        </w:rPr>
        <w:t>«</w:t>
      </w:r>
      <w:r w:rsidRPr="0027681B">
        <w:rPr>
          <w:rFonts w:eastAsia="Times New Roman"/>
          <w:sz w:val="28"/>
        </w:rPr>
        <w:t>О</w:t>
      </w:r>
      <w:proofErr w:type="gramEnd"/>
      <w:r w:rsidRPr="0027681B">
        <w:rPr>
          <w:rFonts w:eastAsia="Times New Roman"/>
          <w:sz w:val="28"/>
        </w:rPr>
        <w:t>б общих принципах организации местного самоуправления в Российской Федерации</w:t>
      </w:r>
      <w:r w:rsidR="00A03B53" w:rsidRPr="0027681B">
        <w:rPr>
          <w:rFonts w:eastAsia="Times New Roman"/>
          <w:sz w:val="28"/>
        </w:rPr>
        <w:t>»</w:t>
      </w:r>
      <w:r w:rsidRPr="0027681B">
        <w:rPr>
          <w:rFonts w:eastAsia="Times New Roman"/>
          <w:sz w:val="28"/>
          <w:szCs w:val="28"/>
        </w:rPr>
        <w:t>и иными федеральными законами</w:t>
      </w:r>
      <w:r w:rsidRPr="0027681B">
        <w:rPr>
          <w:rFonts w:eastAsia="Times New Roman"/>
          <w:sz w:val="28"/>
        </w:rPr>
        <w:t>.</w:t>
      </w:r>
    </w:p>
    <w:p w:rsidR="00E1090D" w:rsidRPr="0087331D" w:rsidRDefault="00E1090D" w:rsidP="00E1090D">
      <w:pPr>
        <w:ind w:firstLine="851"/>
        <w:jc w:val="both"/>
        <w:rPr>
          <w:sz w:val="28"/>
          <w:szCs w:val="28"/>
        </w:rPr>
      </w:pPr>
      <w:r w:rsidRPr="0027681B">
        <w:rPr>
          <w:sz w:val="28"/>
          <w:szCs w:val="28"/>
        </w:rPr>
        <w:t xml:space="preserve">В случае, предусмотренном пунктом 2 части </w:t>
      </w:r>
      <w:r w:rsidR="00044091" w:rsidRPr="0027681B">
        <w:rPr>
          <w:sz w:val="28"/>
          <w:szCs w:val="28"/>
        </w:rPr>
        <w:t>7</w:t>
      </w:r>
      <w:r w:rsidRPr="0027681B">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w:t>
      </w:r>
    </w:p>
    <w:p w:rsidR="00E1090D" w:rsidRPr="0087331D" w:rsidRDefault="00E1090D" w:rsidP="00E1090D">
      <w:pPr>
        <w:tabs>
          <w:tab w:val="left" w:pos="142"/>
        </w:tabs>
        <w:ind w:firstLine="851"/>
        <w:jc w:val="both"/>
        <w:rPr>
          <w:sz w:val="28"/>
          <w:szCs w:val="28"/>
        </w:rPr>
      </w:pPr>
      <w:r w:rsidRPr="00A7673D">
        <w:rPr>
          <w:sz w:val="28"/>
          <w:szCs w:val="28"/>
        </w:rPr>
        <w:t>В случаях, предусмотренных пунктами 1,3</w:t>
      </w:r>
      <w:r w:rsidR="00B5338E" w:rsidRPr="00A7673D">
        <w:rPr>
          <w:sz w:val="28"/>
          <w:szCs w:val="28"/>
        </w:rPr>
        <w:t>-</w:t>
      </w:r>
      <w:r w:rsidRPr="00A7673D">
        <w:rPr>
          <w:sz w:val="28"/>
          <w:szCs w:val="28"/>
        </w:rPr>
        <w:t>7,10</w:t>
      </w:r>
      <w:r w:rsidR="00EE194F" w:rsidRPr="00A7673D">
        <w:rPr>
          <w:sz w:val="28"/>
          <w:szCs w:val="28"/>
        </w:rPr>
        <w:t>-12</w:t>
      </w:r>
      <w:r w:rsidRPr="00A7673D">
        <w:rPr>
          <w:sz w:val="28"/>
          <w:szCs w:val="28"/>
        </w:rPr>
        <w:t xml:space="preserve"> части </w:t>
      </w:r>
      <w:r w:rsidR="00044091" w:rsidRPr="00A7673D">
        <w:rPr>
          <w:sz w:val="28"/>
          <w:szCs w:val="28"/>
        </w:rPr>
        <w:t>7</w:t>
      </w:r>
      <w:r w:rsidRPr="00A7673D">
        <w:rPr>
          <w:sz w:val="28"/>
          <w:szCs w:val="28"/>
        </w:rPr>
        <w:t xml:space="preserve"> настоящей</w:t>
      </w:r>
      <w:r w:rsidRPr="0087331D">
        <w:rPr>
          <w:sz w:val="28"/>
          <w:szCs w:val="28"/>
        </w:rPr>
        <w:t xml:space="preserve">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lastRenderedPageBreak/>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sidR="00570D8A">
        <w:rPr>
          <w:rFonts w:eastAsia="Times New Roman"/>
          <w:b/>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C41E32">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proofErr w:type="gramStart"/>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roofErr w:type="gramEnd"/>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696A48">
        <w:rPr>
          <w:rFonts w:ascii="Times New Roman" w:hAnsi="Times New Roman"/>
          <w:sz w:val="28"/>
        </w:rPr>
        <w:t xml:space="preserve">, условий </w:t>
      </w:r>
      <w:r>
        <w:rPr>
          <w:rFonts w:ascii="Times New Roman" w:hAnsi="Times New Roman"/>
          <w:sz w:val="28"/>
        </w:rPr>
        <w:t xml:space="preserve">и порядка выделения необходимых средств из местного бюджета, порядка назначения и проведения конференций </w:t>
      </w:r>
      <w:r w:rsidR="00696A48">
        <w:rPr>
          <w:rFonts w:ascii="Times New Roman" w:hAnsi="Times New Roman"/>
          <w:sz w:val="28"/>
        </w:rPr>
        <w:t>граждан (собраний делегатов)</w:t>
      </w:r>
      <w:r>
        <w:rPr>
          <w:rFonts w:ascii="Times New Roman" w:hAnsi="Times New Roman"/>
          <w:sz w:val="28"/>
        </w:rPr>
        <w:t xml:space="preserve">, </w:t>
      </w:r>
      <w:r w:rsidR="00696A48">
        <w:rPr>
          <w:rFonts w:ascii="Times New Roman" w:hAnsi="Times New Roman"/>
          <w:sz w:val="28"/>
        </w:rPr>
        <w:t xml:space="preserve">избрание делегатов, </w:t>
      </w:r>
      <w:r>
        <w:rPr>
          <w:rFonts w:ascii="Times New Roman" w:hAnsi="Times New Roman"/>
          <w:sz w:val="28"/>
        </w:rPr>
        <w:t xml:space="preserve">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5) утверждение структуры администрации, утверждение положений об отраслевых (функциональных) и территориальных органах администрации </w:t>
      </w:r>
      <w:r>
        <w:rPr>
          <w:rFonts w:ascii="Times New Roman" w:hAnsi="Times New Roman"/>
          <w:sz w:val="28"/>
        </w:rPr>
        <w:lastRenderedPageBreak/>
        <w:t>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5E2E48">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5E2E48">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3816CE">
        <w:rPr>
          <w:rFonts w:eastAsia="Times New Roman"/>
          <w:sz w:val="28"/>
        </w:rPr>
        <w:t xml:space="preserve">, </w:t>
      </w:r>
      <w:r>
        <w:rPr>
          <w:rFonts w:eastAsia="Times New Roman"/>
          <w:sz w:val="28"/>
        </w:rPr>
        <w:t>порядка</w:t>
      </w:r>
      <w:r w:rsidR="003816CE">
        <w:rPr>
          <w:rFonts w:eastAsia="Times New Roman"/>
          <w:sz w:val="28"/>
        </w:rPr>
        <w:t xml:space="preserve"> создания и</w:t>
      </w:r>
      <w:r>
        <w:rPr>
          <w:rFonts w:eastAsia="Times New Roman"/>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3A4A4A">
        <w:rPr>
          <w:rFonts w:eastAsia="Times New Roman"/>
          <w:sz w:val="28"/>
        </w:rPr>
        <w:t xml:space="preserve">, проживающего на данной территории, </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091A45">
        <w:rPr>
          <w:rFonts w:eastAsia="Times New Roman"/>
          <w:sz w:val="28"/>
        </w:rPr>
        <w:t xml:space="preserve"> </w:t>
      </w:r>
      <w:r w:rsidR="009917B8">
        <w:rPr>
          <w:rFonts w:eastAsia="Times New Roman"/>
          <w:sz w:val="28"/>
        </w:rPr>
        <w:t>специализированных служб</w:t>
      </w:r>
      <w:r w:rsidR="00091A45">
        <w:rPr>
          <w:rFonts w:eastAsia="Times New Roman"/>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w:t>
      </w:r>
      <w:r w:rsidR="009917B8" w:rsidRPr="00203F4F">
        <w:rPr>
          <w:rFonts w:eastAsia="Times New Roman"/>
          <w:sz w:val="28"/>
        </w:rPr>
        <w:t xml:space="preserve">2 статьи </w:t>
      </w:r>
      <w:r w:rsidR="002968F8" w:rsidRPr="00203F4F">
        <w:rPr>
          <w:rFonts w:eastAsia="Times New Roman"/>
          <w:sz w:val="28"/>
        </w:rPr>
        <w:t>10</w:t>
      </w:r>
      <w:r w:rsidR="00B26F09">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B8046B"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B8046B" w:rsidRPr="00203F4F" w:rsidRDefault="00B8046B" w:rsidP="0081350A">
      <w:pPr>
        <w:pStyle w:val="ad"/>
        <w:tabs>
          <w:tab w:val="left" w:pos="142"/>
        </w:tabs>
        <w:spacing w:after="0" w:line="100" w:lineRule="atLeast"/>
        <w:ind w:firstLine="851"/>
        <w:jc w:val="both"/>
        <w:rPr>
          <w:sz w:val="28"/>
          <w:szCs w:val="28"/>
        </w:rPr>
      </w:pPr>
      <w:r w:rsidRPr="00203F4F">
        <w:rPr>
          <w:sz w:val="28"/>
          <w:szCs w:val="28"/>
        </w:rPr>
        <w:t>23) 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203F4F">
        <w:rPr>
          <w:sz w:val="28"/>
        </w:rPr>
        <w:t>2</w:t>
      </w:r>
      <w:r w:rsidR="00B8046B" w:rsidRPr="00203F4F">
        <w:rPr>
          <w:sz w:val="28"/>
        </w:rPr>
        <w:t>4</w:t>
      </w:r>
      <w:r w:rsidR="009917B8" w:rsidRPr="00203F4F">
        <w:rPr>
          <w:sz w:val="28"/>
        </w:rPr>
        <w:t>) иные по</w:t>
      </w:r>
      <w:r w:rsidR="009917B8">
        <w:rPr>
          <w:sz w:val="28"/>
        </w:rPr>
        <w:t>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 xml:space="preserve">3. Совет заслушивает ежегодные отчеты главы поселения о результатах </w:t>
      </w:r>
      <w:r>
        <w:rPr>
          <w:rFonts w:ascii="Times New Roman" w:hAnsi="Times New Roman"/>
          <w:sz w:val="28"/>
          <w:szCs w:val="28"/>
        </w:rPr>
        <w:lastRenderedPageBreak/>
        <w:t>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sidR="003B2B38">
        <w:rPr>
          <w:rFonts w:ascii="Times New Roman" w:hAnsi="Times New Roman"/>
          <w:b/>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proofErr w:type="gramStart"/>
      <w:r>
        <w:rPr>
          <w:rFonts w:eastAsia="Times New Roman"/>
          <w:sz w:val="28"/>
        </w:rPr>
        <w:t>7</w:t>
      </w:r>
      <w:proofErr w:type="gramEnd"/>
      <w:r>
        <w:rPr>
          <w:rFonts w:eastAsia="Times New Roman"/>
          <w:sz w:val="28"/>
        </w:rPr>
        <w:t xml:space="preserve">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1E2EDD" w:rsidP="001E2EDD">
      <w:pPr>
        <w:pStyle w:val="2"/>
        <w:keepNext w:val="0"/>
        <w:tabs>
          <w:tab w:val="left" w:pos="851"/>
        </w:tabs>
        <w:spacing w:before="0" w:after="0"/>
        <w:rPr>
          <w:rFonts w:ascii="Times New Roman" w:eastAsia="Times New Roman" w:hAnsi="Times New Roman"/>
          <w:i w:val="0"/>
        </w:rPr>
      </w:pPr>
      <w:r>
        <w:rPr>
          <w:rFonts w:ascii="Times New Roman" w:eastAsia="Times New Roman" w:hAnsi="Times New Roman"/>
          <w:i w:val="0"/>
        </w:rPr>
        <w:lastRenderedPageBreak/>
        <w:tab/>
      </w:r>
      <w:r w:rsidR="009917B8">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sidR="00A02312">
        <w:rPr>
          <w:rFonts w:eastAsia="Times New Roman"/>
          <w:b/>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3959E9">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3959E9">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xml:space="preserve">) утраты поселением статуса муниципального образования в связи с его объединением с городским </w:t>
      </w:r>
      <w:r w:rsidRPr="00203F4F">
        <w:rPr>
          <w:b w:val="0"/>
          <w:i w:val="0"/>
        </w:rPr>
        <w:t>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3. Заявление о самороспуске подлежит рассмотрению </w:t>
      </w:r>
      <w:proofErr w:type="gramStart"/>
      <w:r>
        <w:rPr>
          <w:rFonts w:ascii="Times New Roman" w:hAnsi="Times New Roman"/>
          <w:sz w:val="28"/>
        </w:rPr>
        <w:t>на</w:t>
      </w:r>
      <w:proofErr w:type="gramEnd"/>
      <w:r w:rsidR="00CD6532">
        <w:rPr>
          <w:rFonts w:ascii="Times New Roman" w:hAnsi="Times New Roman"/>
          <w:sz w:val="28"/>
        </w:rPr>
        <w:t xml:space="preserve"> </w:t>
      </w:r>
      <w:proofErr w:type="gramStart"/>
      <w:r>
        <w:rPr>
          <w:rFonts w:ascii="Times New Roman" w:hAnsi="Times New Roman"/>
          <w:sz w:val="28"/>
        </w:rPr>
        <w:t>очередной</w:t>
      </w:r>
      <w:proofErr w:type="gramEnd"/>
      <w:r>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lastRenderedPageBreak/>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832FD0">
        <w:rPr>
          <w:rFonts w:eastAsia="Times New Roman"/>
          <w:sz w:val="28"/>
        </w:rPr>
        <w:t xml:space="preserve"> </w:t>
      </w:r>
      <w:r>
        <w:rPr>
          <w:rFonts w:eastAsia="Times New Roman"/>
          <w:sz w:val="28"/>
        </w:rPr>
        <w:t>самороспуска, выборы депутатов Совета</w:t>
      </w:r>
      <w:r w:rsidR="00832FD0">
        <w:rPr>
          <w:rFonts w:eastAsia="Times New Roman"/>
          <w:sz w:val="28"/>
        </w:rPr>
        <w:t xml:space="preserve"> </w:t>
      </w:r>
      <w:r>
        <w:rPr>
          <w:rFonts w:eastAsia="Times New Roman"/>
          <w:sz w:val="28"/>
        </w:rPr>
        <w:t>нового</w:t>
      </w:r>
      <w:r w:rsidR="00832FD0">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03F4F">
      <w:pPr>
        <w:pStyle w:val="ConsNormal"/>
        <w:numPr>
          <w:ilvl w:val="1"/>
          <w:numId w:val="8"/>
        </w:numPr>
        <w:tabs>
          <w:tab w:val="clear" w:pos="1647"/>
          <w:tab w:val="num"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03F4F">
      <w:pPr>
        <w:pStyle w:val="ConsNormal"/>
        <w:numPr>
          <w:ilvl w:val="1"/>
          <w:numId w:val="8"/>
        </w:numPr>
        <w:tabs>
          <w:tab w:val="clear" w:pos="1647"/>
          <w:tab w:val="left" w:pos="72"/>
          <w:tab w:val="num"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03F4F">
      <w:pPr>
        <w:pStyle w:val="ConsNormal"/>
        <w:numPr>
          <w:ilvl w:val="1"/>
          <w:numId w:val="8"/>
        </w:numPr>
        <w:tabs>
          <w:tab w:val="clear" w:pos="1647"/>
          <w:tab w:val="left" w:pos="-851"/>
          <w:tab w:val="num"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03F4F">
      <w:pPr>
        <w:pStyle w:val="ConsNormal"/>
        <w:numPr>
          <w:ilvl w:val="1"/>
          <w:numId w:val="8"/>
        </w:numPr>
        <w:tabs>
          <w:tab w:val="clear" w:pos="1647"/>
          <w:tab w:val="left" w:pos="-2268"/>
          <w:tab w:val="left" w:pos="-1843"/>
          <w:tab w:val="num" w:pos="1276"/>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9917B8" w:rsidRDefault="009917B8" w:rsidP="00203F4F">
      <w:pPr>
        <w:pStyle w:val="ConsNormal"/>
        <w:numPr>
          <w:ilvl w:val="1"/>
          <w:numId w:val="8"/>
        </w:numPr>
        <w:tabs>
          <w:tab w:val="clear" w:pos="1647"/>
          <w:tab w:val="left" w:pos="-2268"/>
          <w:tab w:val="num"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203F4F">
      <w:pPr>
        <w:pStyle w:val="ConsNormal"/>
        <w:tabs>
          <w:tab w:val="num" w:pos="1276"/>
        </w:tabs>
        <w:ind w:firstLine="851"/>
        <w:jc w:val="both"/>
        <w:rPr>
          <w:rFonts w:ascii="Times New Roman" w:hAnsi="Times New Roman"/>
          <w:sz w:val="28"/>
        </w:rPr>
      </w:pPr>
      <w:r>
        <w:rPr>
          <w:rFonts w:ascii="Times New Roman" w:hAnsi="Times New Roman"/>
          <w:sz w:val="28"/>
        </w:rPr>
        <w:t xml:space="preserve">В случае избрания главы поселения на досрочных выборах срок его полномочий определяется с учетом положений </w:t>
      </w:r>
      <w:r w:rsidRPr="00203F4F">
        <w:rPr>
          <w:rFonts w:ascii="Times New Roman" w:hAnsi="Times New Roman"/>
          <w:sz w:val="28"/>
        </w:rPr>
        <w:t>части 4</w:t>
      </w:r>
      <w:r>
        <w:rPr>
          <w:rFonts w:ascii="Times New Roman" w:hAnsi="Times New Roman"/>
          <w:sz w:val="28"/>
        </w:rPr>
        <w:t xml:space="preserve"> статьи 13 настоящего устава.</w:t>
      </w:r>
    </w:p>
    <w:p w:rsidR="009917B8" w:rsidRDefault="009917B8" w:rsidP="00203F4F">
      <w:pPr>
        <w:pStyle w:val="ConsNormal"/>
        <w:numPr>
          <w:ilvl w:val="1"/>
          <w:numId w:val="8"/>
        </w:numPr>
        <w:tabs>
          <w:tab w:val="clear" w:pos="1647"/>
          <w:tab w:val="num" w:pos="1276"/>
        </w:tabs>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достигший </w:t>
      </w:r>
      <w:r w:rsidR="007236EE">
        <w:rPr>
          <w:rFonts w:ascii="Times New Roman" w:hAnsi="Times New Roman"/>
          <w:sz w:val="28"/>
        </w:rPr>
        <w:t>на день</w:t>
      </w:r>
      <w:r>
        <w:rPr>
          <w:rFonts w:ascii="Times New Roman" w:hAnsi="Times New Roman"/>
          <w:sz w:val="28"/>
        </w:rPr>
        <w:t xml:space="preserve"> голосования возраста 21 года.</w:t>
      </w:r>
    </w:p>
    <w:p w:rsidR="009917B8" w:rsidRDefault="009917B8" w:rsidP="00203F4F">
      <w:pPr>
        <w:pStyle w:val="ConsNormal"/>
        <w:tabs>
          <w:tab w:val="num" w:pos="1276"/>
        </w:tabs>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203F4F">
      <w:pPr>
        <w:pStyle w:val="ConsNormal"/>
        <w:tabs>
          <w:tab w:val="num" w:pos="1276"/>
        </w:tabs>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03F4F">
      <w:pPr>
        <w:pStyle w:val="ConsNormal"/>
        <w:numPr>
          <w:ilvl w:val="1"/>
          <w:numId w:val="8"/>
        </w:numPr>
        <w:tabs>
          <w:tab w:val="clear" w:pos="1647"/>
          <w:tab w:val="num" w:pos="1276"/>
        </w:tabs>
        <w:ind w:left="0" w:firstLine="851"/>
        <w:jc w:val="both"/>
        <w:rPr>
          <w:rFonts w:ascii="Times New Roman" w:hAnsi="Times New Roman"/>
          <w:sz w:val="28"/>
        </w:rPr>
      </w:pPr>
      <w:r>
        <w:rPr>
          <w:rFonts w:ascii="Times New Roman" w:hAnsi="Times New Roman"/>
          <w:sz w:val="28"/>
        </w:rPr>
        <w:t>Вступление в должность главы</w:t>
      </w:r>
      <w:r w:rsidR="002B1155">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203F4F">
      <w:pPr>
        <w:tabs>
          <w:tab w:val="num" w:pos="1276"/>
        </w:tabs>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proofErr w:type="gramStart"/>
      <w:r w:rsidRPr="0087331D">
        <w:rPr>
          <w:rFonts w:eastAsiaTheme="minorHAnsi"/>
          <w:kern w:val="0"/>
          <w:sz w:val="28"/>
          <w:szCs w:val="28"/>
        </w:rPr>
        <w:lastRenderedPageBreak/>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009E1D6C">
        <w:rPr>
          <w:rFonts w:eastAsiaTheme="minorHAnsi"/>
          <w:kern w:val="0"/>
          <w:sz w:val="28"/>
          <w:szCs w:val="28"/>
        </w:rPr>
        <w:t xml:space="preserve"> </w:t>
      </w:r>
      <w:proofErr w:type="gramStart"/>
      <w:r w:rsidR="003041F9" w:rsidRPr="0087331D">
        <w:rPr>
          <w:rFonts w:eastAsiaTheme="minorHAnsi"/>
          <w:kern w:val="0"/>
          <w:sz w:val="28"/>
          <w:szCs w:val="28"/>
        </w:rPr>
        <w:t>соответствии</w:t>
      </w:r>
      <w:proofErr w:type="gramEnd"/>
      <w:r w:rsidR="003041F9" w:rsidRPr="0087331D">
        <w:rPr>
          <w:rFonts w:eastAsiaTheme="minorHAnsi"/>
          <w:kern w:val="0"/>
          <w:sz w:val="28"/>
          <w:szCs w:val="28"/>
        </w:rPr>
        <w:t xml:space="preserve">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DD73E3">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 xml:space="preserve">муниципального образования были допущены публичные оскорбления, клевета </w:t>
      </w:r>
      <w:r>
        <w:rPr>
          <w:rFonts w:ascii="Times New Roman" w:hAnsi="Times New Roman"/>
          <w:sz w:val="28"/>
        </w:rPr>
        <w:lastRenderedPageBreak/>
        <w:t>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2"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8A25DB">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984FF7">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B73D78">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B73D78">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11) принимает меры по обеспечению гласности и учету мнения </w:t>
      </w:r>
      <w:r>
        <w:rPr>
          <w:rFonts w:ascii="Times New Roman" w:hAnsi="Times New Roman"/>
          <w:sz w:val="28"/>
        </w:rPr>
        <w:lastRenderedPageBreak/>
        <w:t>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5F6BDE">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5F6BDE">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proofErr w:type="gramStart"/>
      <w:r w:rsidR="009917B8">
        <w:rPr>
          <w:rFonts w:ascii="Times New Roman" w:hAnsi="Times New Roman"/>
          <w:sz w:val="28"/>
        </w:rPr>
        <w:t>предусматривающие расходы, покрываемые за счет местного бюджета и дает</w:t>
      </w:r>
      <w:proofErr w:type="gramEnd"/>
      <w:r w:rsidR="009917B8">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5F6BDE">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337F33"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297A">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337F33"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337F33"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)принимает меры к отмене противоречащих требованиям законодательства распоряжений и</w:t>
      </w:r>
      <w:r w:rsidR="0099297A">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337F33" w:rsidP="0081350A">
      <w:pPr>
        <w:pStyle w:val="ConsNormal"/>
        <w:tabs>
          <w:tab w:val="left" w:pos="15"/>
        </w:tabs>
        <w:ind w:firstLine="851"/>
        <w:jc w:val="both"/>
        <w:rPr>
          <w:rFonts w:ascii="Times New Roman" w:hAnsi="Times New Roman"/>
          <w:sz w:val="28"/>
        </w:rPr>
      </w:pPr>
      <w:r>
        <w:rPr>
          <w:rFonts w:ascii="Times New Roman" w:hAnsi="Times New Roman"/>
          <w:sz w:val="28"/>
        </w:rPr>
        <w:t>10</w:t>
      </w:r>
      <w:r w:rsidR="009917B8">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337F33">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337F33">
        <w:rPr>
          <w:rFonts w:ascii="Times New Roman" w:hAnsi="Times New Roman"/>
          <w:sz w:val="28"/>
        </w:rPr>
        <w:t>2</w:t>
      </w:r>
      <w:r>
        <w:rPr>
          <w:rFonts w:ascii="Times New Roman" w:hAnsi="Times New Roman"/>
          <w:sz w:val="28"/>
        </w:rPr>
        <w:t xml:space="preserve">) представляет к награждению наградами и к присвоению почетных </w:t>
      </w:r>
      <w:r>
        <w:rPr>
          <w:rFonts w:ascii="Times New Roman" w:hAnsi="Times New Roman"/>
          <w:sz w:val="28"/>
        </w:rPr>
        <w:lastRenderedPageBreak/>
        <w:t>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337F33">
        <w:rPr>
          <w:rFonts w:ascii="Times New Roman" w:hAnsi="Times New Roman"/>
          <w:sz w:val="28"/>
        </w:rPr>
        <w:t>3</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337F33">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337F33">
        <w:rPr>
          <w:rFonts w:ascii="Times New Roman" w:hAnsi="Times New Roman"/>
          <w:sz w:val="28"/>
        </w:rPr>
        <w:t>5</w:t>
      </w:r>
      <w:r w:rsidR="00B82AAF">
        <w:rPr>
          <w:rFonts w:ascii="Times New Roman" w:hAnsi="Times New Roman"/>
          <w:sz w:val="28"/>
        </w:rPr>
        <w:t>)</w:t>
      </w:r>
      <w:r w:rsidR="009917B8">
        <w:rPr>
          <w:rFonts w:ascii="Times New Roman" w:hAnsi="Times New Roman"/>
          <w:sz w:val="28"/>
        </w:rPr>
        <w:t xml:space="preserve"> возглавляет и координирует деятельность по предотвращению чрезвычайных ситуаций на территории поселения и ликвидации их последствий;</w:t>
      </w:r>
    </w:p>
    <w:p w:rsidR="00211DEA" w:rsidRDefault="00337F33" w:rsidP="00211DEA">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w:t>
      </w:r>
      <w:r w:rsidR="00FF2960">
        <w:rPr>
          <w:rFonts w:ascii="Times New Roman" w:hAnsi="Times New Roman"/>
          <w:sz w:val="28"/>
          <w:szCs w:val="28"/>
        </w:rPr>
        <w:t>оответствии с законодательством;</w:t>
      </w:r>
    </w:p>
    <w:p w:rsidR="00211DEA" w:rsidRDefault="00211DEA" w:rsidP="00211DEA">
      <w:pPr>
        <w:pStyle w:val="ConsNormal"/>
        <w:tabs>
          <w:tab w:val="left" w:pos="45"/>
        </w:tabs>
        <w:suppressAutoHyphens w:val="0"/>
        <w:ind w:firstLine="851"/>
        <w:jc w:val="both"/>
        <w:rPr>
          <w:rFonts w:ascii="Times New Roman" w:hAnsi="Times New Roman"/>
          <w:sz w:val="28"/>
          <w:szCs w:val="28"/>
        </w:rPr>
      </w:pPr>
      <w:r w:rsidRPr="00211DEA">
        <w:rPr>
          <w:rFonts w:ascii="Times New Roman" w:hAnsi="Times New Roman"/>
          <w:sz w:val="28"/>
          <w:szCs w:val="28"/>
        </w:rPr>
        <w:t xml:space="preserve">17) принимает решение о реализации проекта </w:t>
      </w:r>
      <w:proofErr w:type="spellStart"/>
      <w:r w:rsidRPr="00211DEA">
        <w:rPr>
          <w:rFonts w:ascii="Times New Roman" w:hAnsi="Times New Roman"/>
          <w:sz w:val="28"/>
          <w:szCs w:val="28"/>
        </w:rPr>
        <w:t>муниципально-частного</w:t>
      </w:r>
      <w:proofErr w:type="spellEnd"/>
      <w:r w:rsidRPr="00211DEA">
        <w:rPr>
          <w:rFonts w:ascii="Times New Roman" w:hAnsi="Times New Roman"/>
          <w:sz w:val="28"/>
          <w:szCs w:val="28"/>
        </w:rPr>
        <w:t xml:space="preserve">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 </w:t>
      </w:r>
    </w:p>
    <w:p w:rsidR="00211DEA" w:rsidRPr="001252F4" w:rsidRDefault="00211DEA" w:rsidP="00211DEA">
      <w:pPr>
        <w:pStyle w:val="ConsNormal"/>
        <w:tabs>
          <w:tab w:val="left" w:pos="45"/>
        </w:tabs>
        <w:suppressAutoHyphens w:val="0"/>
        <w:ind w:firstLine="851"/>
        <w:jc w:val="both"/>
        <w:rPr>
          <w:rFonts w:ascii="Times New Roman" w:hAnsi="Times New Roman"/>
          <w:sz w:val="28"/>
          <w:szCs w:val="28"/>
        </w:rPr>
      </w:pPr>
      <w:r w:rsidRPr="00211DEA">
        <w:rPr>
          <w:rFonts w:ascii="Times New Roman" w:hAnsi="Times New Roman"/>
          <w:sz w:val="28"/>
          <w:szCs w:val="28"/>
        </w:rPr>
        <w:t xml:space="preserve">18) определяет орган местного самоуправления, уполномоченный на осуществление полномочий в сфере </w:t>
      </w:r>
      <w:proofErr w:type="spellStart"/>
      <w:r w:rsidRPr="00211DEA">
        <w:rPr>
          <w:rFonts w:ascii="Times New Roman" w:hAnsi="Times New Roman"/>
          <w:sz w:val="28"/>
          <w:szCs w:val="28"/>
        </w:rPr>
        <w:t>муниципально-частного</w:t>
      </w:r>
      <w:proofErr w:type="spellEnd"/>
      <w:r w:rsidRPr="00211DEA">
        <w:rPr>
          <w:rFonts w:ascii="Times New Roman" w:hAnsi="Times New Roman"/>
          <w:sz w:val="28"/>
          <w:szCs w:val="28"/>
        </w:rPr>
        <w:t xml:space="preserve"> партнёрства, предусмотренных статьей 18 Федерального закона от 13.07.2015 № 224-ФЗ «О государственно-частном партнерстве, </w:t>
      </w:r>
      <w:proofErr w:type="spellStart"/>
      <w:r w:rsidRPr="00211DEA">
        <w:rPr>
          <w:rFonts w:ascii="Times New Roman" w:hAnsi="Times New Roman"/>
          <w:sz w:val="28"/>
          <w:szCs w:val="28"/>
        </w:rPr>
        <w:t>муниципально-частном</w:t>
      </w:r>
      <w:proofErr w:type="spellEnd"/>
      <w:r w:rsidRPr="00211DEA">
        <w:rPr>
          <w:rFonts w:ascii="Times New Roman" w:hAnsi="Times New Roman"/>
          <w:sz w:val="28"/>
          <w:szCs w:val="28"/>
        </w:rPr>
        <w:t xml:space="preserve"> партнерстве в Российской Федерации и внесении изменений в отдельные законодательные акты Российской Федерации». </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3F4409">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003F4409">
        <w:rPr>
          <w:rFonts w:eastAsia="Times New Roman"/>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sidR="00E80440">
        <w:rPr>
          <w:rFonts w:eastAsia="Times New Roman"/>
          <w:b/>
          <w:sz w:val="28"/>
        </w:rPr>
        <w:t xml:space="preserve"> </w:t>
      </w:r>
      <w:r>
        <w:rPr>
          <w:rFonts w:eastAsia="Times New Roman"/>
          <w:b/>
          <w:sz w:val="28"/>
        </w:rPr>
        <w:t>Досрочное прекращение полномочий главы</w:t>
      </w:r>
      <w:r w:rsidR="006E553A">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вступления в отношении его в законную силу обвинительного </w:t>
      </w:r>
      <w:r>
        <w:rPr>
          <w:rFonts w:eastAsia="Times New Roman"/>
          <w:color w:val="000000"/>
          <w:sz w:val="28"/>
        </w:rPr>
        <w:lastRenderedPageBreak/>
        <w:t>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C5495E">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0057E9">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w:t>
      </w:r>
      <w:r w:rsidRPr="00203F4F">
        <w:rPr>
          <w:sz w:val="28"/>
          <w:szCs w:val="28"/>
        </w:rPr>
        <w:t>округом;</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proofErr w:type="gramStart"/>
      <w:r w:rsidRPr="00EE194F">
        <w:rPr>
          <w:sz w:val="28"/>
          <w:szCs w:val="28"/>
        </w:rPr>
        <w:t xml:space="preserve">16) несоблюдения ограничений, запретов, неисполнения обязанностей, установленных Федеральным </w:t>
      </w:r>
      <w:hyperlink r:id="rId13"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4"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EE194F">
          <w:rPr>
            <w:sz w:val="28"/>
            <w:szCs w:val="28"/>
          </w:rPr>
          <w:t>законом</w:t>
        </w:r>
      </w:hyperlink>
      <w:r w:rsidRPr="00EE194F">
        <w:rPr>
          <w:sz w:val="28"/>
          <w:szCs w:val="28"/>
        </w:rPr>
        <w:t xml:space="preserve"> от 07.05.2013</w:t>
      </w:r>
      <w:r w:rsidR="00C5495E">
        <w:rPr>
          <w:sz w:val="28"/>
          <w:szCs w:val="28"/>
        </w:rPr>
        <w:t xml:space="preserve">        </w:t>
      </w:r>
      <w:r w:rsidRPr="00EE194F">
        <w:rPr>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290C85">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lastRenderedPageBreak/>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203F4F" w:rsidRDefault="00203F4F" w:rsidP="00D6157B">
      <w:pPr>
        <w:jc w:val="both"/>
        <w:rPr>
          <w:b/>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xml:space="preserve">-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w:t>
      </w:r>
      <w:r w:rsidRPr="003D4ED9">
        <w:lastRenderedPageBreak/>
        <w:t>исполнением;</w:t>
      </w:r>
    </w:p>
    <w:p w:rsidR="009917B8" w:rsidRPr="00126F93" w:rsidRDefault="009917B8" w:rsidP="0081350A">
      <w:pPr>
        <w:pStyle w:val="8"/>
        <w:keepNext w:val="0"/>
        <w:ind w:firstLine="851"/>
        <w:jc w:val="both"/>
        <w:rPr>
          <w:szCs w:val="28"/>
        </w:rPr>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126F93" w:rsidRPr="00BD20EC" w:rsidRDefault="009917B8" w:rsidP="00126F93">
      <w:pPr>
        <w:ind w:firstLine="851"/>
        <w:jc w:val="both"/>
        <w:rPr>
          <w:sz w:val="28"/>
          <w:szCs w:val="28"/>
        </w:rPr>
      </w:pPr>
      <w:r w:rsidRPr="00126F93">
        <w:rPr>
          <w:sz w:val="28"/>
          <w:szCs w:val="28"/>
        </w:rPr>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r w:rsidR="00126F93" w:rsidRPr="00BD20EC">
        <w:rPr>
          <w:sz w:val="28"/>
          <w:szCs w:val="28"/>
        </w:rPr>
        <w:t>Ежегодный оплачиваемый отпуск главы поселения состоит из основного оплачиваемого отпуска и дополнительных оплачиваемых отпусков за ненормированный рабочий день и выслугу лет. Ежегодный основной оплачиваемый отпуск предоставляется главе поселения продолжительностью 30 календарных дней.</w:t>
      </w:r>
    </w:p>
    <w:p w:rsidR="009917B8" w:rsidRPr="003D4ED9" w:rsidRDefault="00126F93" w:rsidP="00126F93">
      <w:pPr>
        <w:pStyle w:val="8"/>
        <w:keepNext w:val="0"/>
        <w:ind w:firstLine="851"/>
        <w:jc w:val="both"/>
      </w:pPr>
      <w:r w:rsidRPr="00BD20EC">
        <w:rPr>
          <w:szCs w:val="28"/>
        </w:rPr>
        <w:t>Ежегодный дополнительный оплачиваемый отпуск за ненормированный рабочий день предоставляется главе поселения продолжительностью 14 календарных дней. Ежегодный дополнительный оплачиваемый отпуск за выслугу лет предоставляется главе поселения продолжительностью 15 календарных дней. Порядок и условия предоставления дополнительных оплачиваемых отпусков за ненормированный рабочий день и выслугу лет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7A2935">
        <w:t xml:space="preserve"> </w:t>
      </w:r>
      <w:r w:rsidR="009917B8" w:rsidRPr="003D4ED9">
        <w:t xml:space="preserve">на непостоянной основе, </w:t>
      </w:r>
      <w:r w:rsidR="0098585F" w:rsidRPr="002D5A50">
        <w:t>может</w:t>
      </w:r>
      <w:r w:rsidR="007A2935">
        <w:t xml:space="preserve"> </w:t>
      </w:r>
      <w:r w:rsidR="009917B8" w:rsidRPr="003D4ED9">
        <w:t>производит</w:t>
      </w:r>
      <w:r w:rsidR="0098585F" w:rsidRPr="002D5A50">
        <w:t>ь</w:t>
      </w:r>
      <w:r w:rsidR="009917B8" w:rsidRPr="003D4ED9">
        <w:t xml:space="preserve">ся выплата денежной компенсации расходов на выполнение его депутатских полномочий в размере и порядке, </w:t>
      </w:r>
      <w:proofErr w:type="gramStart"/>
      <w:r w:rsidR="009917B8" w:rsidRPr="003D4ED9">
        <w:t>определенными</w:t>
      </w:r>
      <w:proofErr w:type="gramEnd"/>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lastRenderedPageBreak/>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8743A4">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B615A4">
        <w:rPr>
          <w:rFonts w:eastAsia="Times New Roman"/>
          <w:bCs/>
          <w:sz w:val="28"/>
          <w:szCs w:val="28"/>
        </w:rPr>
        <w:t>.</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 xml:space="preserve">организует в границах поселения </w:t>
      </w:r>
      <w:proofErr w:type="spellStart"/>
      <w:r w:rsidRPr="001F386D">
        <w:rPr>
          <w:rFonts w:eastAsia="Times New Roman"/>
          <w:sz w:val="28"/>
          <w:szCs w:val="28"/>
        </w:rPr>
        <w:t>электро</w:t>
      </w:r>
      <w:proofErr w:type="spellEnd"/>
      <w:r w:rsidRPr="001F386D">
        <w:rPr>
          <w:rFonts w:eastAsia="Times New Roman"/>
          <w:sz w:val="28"/>
          <w:szCs w:val="28"/>
        </w:rPr>
        <w:t>-, тепл</w:t>
      </w:r>
      <w:proofErr w:type="gramStart"/>
      <w:r w:rsidRPr="001F386D">
        <w:rPr>
          <w:rFonts w:eastAsia="Times New Roman"/>
          <w:sz w:val="28"/>
          <w:szCs w:val="28"/>
        </w:rPr>
        <w:t>о-</w:t>
      </w:r>
      <w:proofErr w:type="gramEnd"/>
      <w:r w:rsidRPr="001F386D">
        <w:rPr>
          <w:rFonts w:eastAsia="Times New Roman"/>
          <w:sz w:val="28"/>
          <w:szCs w:val="28"/>
        </w:rPr>
        <w:t xml:space="preserve">, </w:t>
      </w:r>
      <w:proofErr w:type="spellStart"/>
      <w:r w:rsidRPr="001F386D">
        <w:rPr>
          <w:rFonts w:eastAsia="Times New Roman"/>
          <w:sz w:val="28"/>
          <w:szCs w:val="28"/>
        </w:rPr>
        <w:t>газо</w:t>
      </w:r>
      <w:proofErr w:type="spellEnd"/>
      <w:r w:rsidRPr="001F386D">
        <w:rPr>
          <w:rFonts w:eastAsia="Times New Roman"/>
          <w:sz w:val="28"/>
          <w:szCs w:val="28"/>
        </w:rPr>
        <w:t>-,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 xml:space="preserve">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w:t>
      </w:r>
      <w:r w:rsidRPr="001F386D">
        <w:rPr>
          <w:rStyle w:val="afb"/>
          <w:i w:val="0"/>
          <w:color w:val="auto"/>
          <w:sz w:val="28"/>
          <w:szCs w:val="28"/>
        </w:rPr>
        <w:lastRenderedPageBreak/>
        <w:t>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1F386D">
        <w:rPr>
          <w:rFonts w:ascii="Times New Roman" w:hAnsi="Times New Roman"/>
          <w:sz w:val="28"/>
          <w:szCs w:val="28"/>
        </w:rPr>
        <w:t>контроль за</w:t>
      </w:r>
      <w:proofErr w:type="gramEnd"/>
      <w:r w:rsidRPr="001F386D">
        <w:rPr>
          <w:rFonts w:ascii="Times New Roman" w:hAnsi="Times New Roman"/>
          <w:sz w:val="28"/>
          <w:szCs w:val="28"/>
        </w:rPr>
        <w:t xml:space="preserve">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115E85">
        <w:rPr>
          <w:rFonts w:eastAsia="Times New Roman"/>
          <w:sz w:val="28"/>
          <w:szCs w:val="28"/>
        </w:rPr>
        <w:t xml:space="preserve"> </w:t>
      </w:r>
      <w:r w:rsidR="009917B8" w:rsidRPr="001F386D">
        <w:rPr>
          <w:rFonts w:eastAsia="Times New Roman"/>
          <w:sz w:val="28"/>
          <w:szCs w:val="28"/>
        </w:rPr>
        <w:t>предпринимательства;</w:t>
      </w:r>
    </w:p>
    <w:p w:rsidR="00F152AD" w:rsidRPr="00203F4F" w:rsidRDefault="00F152AD" w:rsidP="00F152AD">
      <w:pPr>
        <w:ind w:firstLine="851"/>
        <w:jc w:val="both"/>
        <w:rPr>
          <w:sz w:val="28"/>
          <w:szCs w:val="28"/>
        </w:rPr>
      </w:pPr>
      <w:r w:rsidRPr="00203F4F">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F152AD" w:rsidRPr="00203F4F" w:rsidRDefault="00F152AD" w:rsidP="00F152AD">
      <w:pPr>
        <w:ind w:firstLine="851"/>
        <w:jc w:val="both"/>
        <w:rPr>
          <w:sz w:val="28"/>
          <w:szCs w:val="28"/>
        </w:rPr>
      </w:pPr>
      <w:r w:rsidRPr="00203F4F">
        <w:rPr>
          <w:sz w:val="28"/>
          <w:szCs w:val="28"/>
        </w:rPr>
        <w:t>15) публикует информацию о тарифах и надбавках;</w:t>
      </w:r>
    </w:p>
    <w:p w:rsidR="00F152AD" w:rsidRPr="00203F4F" w:rsidRDefault="00F152AD" w:rsidP="00F152AD">
      <w:pPr>
        <w:pStyle w:val="21"/>
        <w:tabs>
          <w:tab w:val="left" w:pos="70"/>
        </w:tabs>
        <w:suppressAutoHyphens w:val="0"/>
        <w:ind w:firstLine="851"/>
        <w:rPr>
          <w:szCs w:val="28"/>
        </w:rPr>
      </w:pPr>
      <w:r w:rsidRPr="00203F4F">
        <w:rPr>
          <w:szCs w:val="28"/>
        </w:rPr>
        <w:t xml:space="preserve">16) принимает решения и выдает предписания, в пределах полномочий, установленных </w:t>
      </w:r>
      <w:r w:rsidRPr="00203F4F">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203F4F">
        <w:rPr>
          <w:szCs w:val="28"/>
        </w:rPr>
        <w:t>, которые обязательны для исполнения организациями коммунального комплекса;</w:t>
      </w:r>
    </w:p>
    <w:p w:rsidR="00F152AD" w:rsidRPr="00203F4F" w:rsidRDefault="00F152AD" w:rsidP="00F152AD">
      <w:pPr>
        <w:tabs>
          <w:tab w:val="left" w:pos="105"/>
        </w:tabs>
        <w:ind w:firstLine="851"/>
        <w:jc w:val="both"/>
        <w:rPr>
          <w:rFonts w:eastAsia="Arial"/>
          <w:sz w:val="28"/>
          <w:szCs w:val="28"/>
        </w:rPr>
      </w:pPr>
      <w:r w:rsidRPr="00203F4F">
        <w:rPr>
          <w:sz w:val="28"/>
          <w:szCs w:val="28"/>
        </w:rPr>
        <w:t xml:space="preserve">17) </w:t>
      </w:r>
      <w:r w:rsidRPr="00203F4F">
        <w:rPr>
          <w:rFonts w:eastAsia="Arial"/>
          <w:sz w:val="28"/>
          <w:szCs w:val="28"/>
        </w:rPr>
        <w:t xml:space="preserve">устанавливает надбавки к тарифам на услуги организаций коммунального комплекса в соответствии с </w:t>
      </w:r>
      <w:r w:rsidRPr="00203F4F">
        <w:rPr>
          <w:rFonts w:eastAsia="Times New Roman"/>
          <w:sz w:val="28"/>
          <w:szCs w:val="28"/>
          <w:lang w:eastAsia="ru-RU"/>
        </w:rPr>
        <w:t>предельным индексом, установленным органом регулирования Краснодарского края для поселения</w:t>
      </w:r>
      <w:r w:rsidRPr="00203F4F">
        <w:rPr>
          <w:rFonts w:eastAsia="Arial"/>
          <w:sz w:val="28"/>
          <w:szCs w:val="28"/>
        </w:rPr>
        <w:t>;</w:t>
      </w:r>
    </w:p>
    <w:p w:rsidR="009917B8" w:rsidRPr="001F386D" w:rsidRDefault="009917B8" w:rsidP="001F386D">
      <w:pPr>
        <w:tabs>
          <w:tab w:val="left" w:pos="240"/>
        </w:tabs>
        <w:ind w:right="105" w:firstLine="851"/>
        <w:jc w:val="both"/>
        <w:rPr>
          <w:rFonts w:eastAsia="Times New Roman"/>
          <w:sz w:val="28"/>
          <w:szCs w:val="28"/>
        </w:rPr>
      </w:pPr>
      <w:r w:rsidRPr="00203F4F">
        <w:rPr>
          <w:rFonts w:eastAsia="Times New Roman"/>
          <w:sz w:val="28"/>
          <w:szCs w:val="28"/>
        </w:rPr>
        <w:t>1</w:t>
      </w:r>
      <w:r w:rsidR="00F152AD" w:rsidRPr="00203F4F">
        <w:rPr>
          <w:rFonts w:eastAsia="Times New Roman"/>
          <w:sz w:val="28"/>
          <w:szCs w:val="28"/>
        </w:rPr>
        <w:t>8</w:t>
      </w:r>
      <w:r w:rsidRPr="00203F4F">
        <w:rPr>
          <w:rFonts w:eastAsia="Times New Roman"/>
          <w:sz w:val="28"/>
          <w:szCs w:val="28"/>
        </w:rPr>
        <w:t>) иные</w:t>
      </w:r>
      <w:r w:rsidRPr="00787C0A">
        <w:rPr>
          <w:rFonts w:eastAsia="Times New Roman"/>
          <w:sz w:val="28"/>
          <w:szCs w:val="28"/>
        </w:rPr>
        <w:t xml:space="preserve"> полномочия в соответствии</w:t>
      </w:r>
      <w:r w:rsidRPr="001F386D">
        <w:rPr>
          <w:rFonts w:eastAsia="Times New Roman"/>
          <w:sz w:val="28"/>
          <w:szCs w:val="28"/>
        </w:rPr>
        <w:t xml:space="preserve">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 xml:space="preserve">Администрация в области использования автомобильных дорог, </w:t>
      </w:r>
      <w:r w:rsidRPr="001F386D">
        <w:rPr>
          <w:sz w:val="28"/>
          <w:szCs w:val="28"/>
        </w:rPr>
        <w:lastRenderedPageBreak/>
        <w:t>осуществления дорожной деятельности</w:t>
      </w:r>
      <w:r w:rsidR="00CF467A">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CF467A">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1F386D">
        <w:rPr>
          <w:rFonts w:ascii="Times New Roman" w:eastAsiaTheme="minorHAnsi" w:hAnsi="Times New Roman" w:cs="Times New Roman"/>
          <w:kern w:val="0"/>
          <w:sz w:val="28"/>
          <w:szCs w:val="28"/>
          <w:lang w:eastAsia="en-US" w:bidi="ar-SA"/>
        </w:rPr>
        <w:t>контроля за</w:t>
      </w:r>
      <w:proofErr w:type="gramEnd"/>
      <w:r w:rsidR="00022709" w:rsidRPr="001F386D">
        <w:rPr>
          <w:rFonts w:ascii="Times New Roman" w:eastAsiaTheme="minorHAnsi" w:hAnsi="Times New Roman" w:cs="Times New Roman"/>
          <w:kern w:val="0"/>
          <w:sz w:val="28"/>
          <w:szCs w:val="28"/>
          <w:lang w:eastAsia="en-US" w:bidi="ar-SA"/>
        </w:rPr>
        <w:t xml:space="preserve"> сохранностью</w:t>
      </w:r>
      <w:r w:rsidR="00CF467A">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24580D">
        <w:rPr>
          <w:rFonts w:eastAsia="Times New Roman"/>
          <w:b/>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w:t>
      </w:r>
      <w:proofErr w:type="spellStart"/>
      <w:r w:rsidRPr="001F386D">
        <w:rPr>
          <w:rFonts w:eastAsia="Times New Roman"/>
          <w:b/>
          <w:sz w:val="28"/>
          <w:szCs w:val="28"/>
        </w:rPr>
        <w:t>недропользования</w:t>
      </w:r>
      <w:proofErr w:type="spellEnd"/>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w:t>
      </w:r>
      <w:proofErr w:type="spellStart"/>
      <w:r w:rsidRPr="001F386D">
        <w:rPr>
          <w:rFonts w:eastAsia="Times New Roman"/>
          <w:sz w:val="28"/>
          <w:szCs w:val="28"/>
        </w:rPr>
        <w:t>недропользования</w:t>
      </w:r>
      <w:proofErr w:type="spellEnd"/>
      <w:r w:rsidRPr="001F386D">
        <w:rPr>
          <w:rFonts w:eastAsia="Times New Roman"/>
          <w:sz w:val="28"/>
          <w:szCs w:val="28"/>
        </w:rPr>
        <w:t>:</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B10AFC" w:rsidP="001F386D">
      <w:pPr>
        <w:pStyle w:val="WW-2"/>
        <w:tabs>
          <w:tab w:val="left" w:pos="500"/>
        </w:tabs>
        <w:rPr>
          <w:szCs w:val="28"/>
        </w:rPr>
      </w:pPr>
      <w:r w:rsidRPr="001F386D">
        <w:rPr>
          <w:szCs w:val="28"/>
        </w:rPr>
        <w:t>2</w:t>
      </w:r>
      <w:r w:rsidR="009917B8" w:rsidRPr="001F386D">
        <w:rPr>
          <w:szCs w:val="28"/>
        </w:rPr>
        <w:t>) осуществляет муниципальный</w:t>
      </w:r>
      <w:r w:rsidR="00AB3862">
        <w:rPr>
          <w:szCs w:val="28"/>
        </w:rPr>
        <w:t xml:space="preserve"> </w:t>
      </w:r>
      <w:r w:rsidR="009917B8" w:rsidRPr="001F386D">
        <w:rPr>
          <w:szCs w:val="28"/>
        </w:rPr>
        <w:t>земельный контроль;</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3</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4</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BD55F7">
        <w:rPr>
          <w:rFonts w:eastAsia="Times New Roman"/>
          <w:sz w:val="28"/>
          <w:szCs w:val="28"/>
        </w:rPr>
        <w:t xml:space="preserve"> </w:t>
      </w:r>
      <w:r w:rsidR="00F46999" w:rsidRPr="001F386D">
        <w:rPr>
          <w:rFonts w:eastAsia="Calibri"/>
          <w:bCs/>
          <w:kern w:val="0"/>
          <w:sz w:val="28"/>
          <w:szCs w:val="28"/>
          <w:lang w:eastAsia="ru-RU"/>
        </w:rPr>
        <w:t>от 21.02.1992 № 2395-1</w:t>
      </w:r>
      <w:r w:rsidR="009917B8" w:rsidRPr="001F386D">
        <w:rPr>
          <w:rFonts w:eastAsia="Times New Roman"/>
          <w:sz w:val="28"/>
          <w:szCs w:val="28"/>
        </w:rPr>
        <w:t>«О недрах»;</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xml:space="preserve">) осуществляет </w:t>
      </w:r>
      <w:proofErr w:type="gramStart"/>
      <w:r w:rsidR="009917B8" w:rsidRPr="001F386D">
        <w:rPr>
          <w:rFonts w:eastAsia="Times New Roman"/>
          <w:sz w:val="28"/>
          <w:szCs w:val="28"/>
        </w:rPr>
        <w:t>контроль за</w:t>
      </w:r>
      <w:proofErr w:type="gramEnd"/>
      <w:r w:rsidR="009917B8" w:rsidRPr="001F386D">
        <w:rPr>
          <w:rFonts w:eastAsia="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B10AFC" w:rsidP="001F386D">
      <w:pPr>
        <w:pStyle w:val="21"/>
        <w:tabs>
          <w:tab w:val="left" w:pos="100"/>
        </w:tabs>
        <w:ind w:firstLine="851"/>
        <w:rPr>
          <w:szCs w:val="28"/>
        </w:rPr>
      </w:pPr>
      <w:r w:rsidRPr="001F386D">
        <w:rPr>
          <w:szCs w:val="28"/>
        </w:rPr>
        <w:t>7</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B10AFC" w:rsidP="001F386D">
      <w:pPr>
        <w:pStyle w:val="21"/>
        <w:tabs>
          <w:tab w:val="left" w:pos="100"/>
        </w:tabs>
        <w:ind w:firstLine="851"/>
        <w:rPr>
          <w:szCs w:val="28"/>
        </w:rPr>
      </w:pPr>
      <w:r w:rsidRPr="001F386D">
        <w:rPr>
          <w:szCs w:val="28"/>
        </w:rPr>
        <w:t>8</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B10AFC" w:rsidP="001F386D">
      <w:pPr>
        <w:pStyle w:val="21"/>
        <w:tabs>
          <w:tab w:val="left" w:pos="100"/>
        </w:tabs>
        <w:ind w:firstLine="851"/>
        <w:rPr>
          <w:szCs w:val="28"/>
        </w:rPr>
      </w:pPr>
      <w:r w:rsidRPr="001F386D">
        <w:rPr>
          <w:szCs w:val="28"/>
        </w:rPr>
        <w:lastRenderedPageBreak/>
        <w:t>9</w:t>
      </w:r>
      <w:r w:rsidR="00506E17" w:rsidRPr="001F386D">
        <w:rPr>
          <w:szCs w:val="28"/>
        </w:rPr>
        <w:t>) разрабатывает лесохозяйственный регламент;</w:t>
      </w:r>
    </w:p>
    <w:p w:rsidR="00506E17" w:rsidRPr="001F386D" w:rsidRDefault="00B10AFC" w:rsidP="001F386D">
      <w:pPr>
        <w:ind w:right="30" w:firstLine="851"/>
        <w:jc w:val="both"/>
        <w:rPr>
          <w:rFonts w:eastAsia="Times New Roman"/>
          <w:sz w:val="28"/>
          <w:szCs w:val="28"/>
        </w:rPr>
      </w:pPr>
      <w:r w:rsidRPr="001F386D">
        <w:rPr>
          <w:rFonts w:eastAsia="Times New Roman"/>
          <w:sz w:val="28"/>
          <w:szCs w:val="28"/>
        </w:rPr>
        <w:t>10</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Default="00B10AFC" w:rsidP="00F249AA">
      <w:pPr>
        <w:ind w:firstLine="851"/>
        <w:jc w:val="both"/>
        <w:rPr>
          <w:rFonts w:eastAsia="Times New Roman"/>
          <w:sz w:val="28"/>
          <w:szCs w:val="28"/>
        </w:rPr>
      </w:pPr>
      <w:r w:rsidRPr="001F386D">
        <w:rPr>
          <w:rFonts w:eastAsia="Times New Roman"/>
          <w:sz w:val="28"/>
          <w:szCs w:val="28"/>
        </w:rPr>
        <w:t>11</w:t>
      </w:r>
      <w:r w:rsidR="009917B8" w:rsidRPr="001F386D">
        <w:rPr>
          <w:rFonts w:eastAsia="Times New Roman"/>
          <w:sz w:val="28"/>
          <w:szCs w:val="28"/>
        </w:rPr>
        <w:t>) иные полномочия, предусмотренные законодательством.</w:t>
      </w:r>
    </w:p>
    <w:p w:rsidR="00CC1461" w:rsidRPr="00F249AA" w:rsidRDefault="00CC1461" w:rsidP="00F249AA">
      <w:pPr>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984DEB">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AE0721">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AA5E56">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Default="009917B8" w:rsidP="001F386D">
      <w:pPr>
        <w:ind w:firstLine="851"/>
        <w:jc w:val="both"/>
        <w:rPr>
          <w:rFonts w:eastAsia="Times New Roman"/>
          <w:sz w:val="28"/>
          <w:szCs w:val="28"/>
          <w:u w:val="single"/>
        </w:rPr>
      </w:pPr>
    </w:p>
    <w:p w:rsidR="00F95A80" w:rsidRDefault="00F95A80" w:rsidP="001F386D">
      <w:pPr>
        <w:ind w:firstLine="851"/>
        <w:jc w:val="both"/>
        <w:rPr>
          <w:rFonts w:eastAsia="Times New Roman"/>
          <w:sz w:val="28"/>
          <w:szCs w:val="28"/>
          <w:u w:val="single"/>
        </w:rPr>
      </w:pPr>
    </w:p>
    <w:p w:rsidR="00F95A80" w:rsidRPr="001F386D" w:rsidRDefault="00F95A80"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lastRenderedPageBreak/>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2A6E89" w:rsidRDefault="002A6E89" w:rsidP="005323F0">
      <w:pPr>
        <w:autoSpaceDE w:val="0"/>
        <w:jc w:val="both"/>
        <w:rPr>
          <w:b/>
          <w:sz w:val="28"/>
          <w:szCs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proofErr w:type="gramStart"/>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roofErr w:type="gramEnd"/>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D4DD1">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w:t>
      </w:r>
      <w:r w:rsidRPr="00AA5507">
        <w:rPr>
          <w:sz w:val="28"/>
          <w:szCs w:val="28"/>
        </w:rPr>
        <w:t xml:space="preserve">принимаемым </w:t>
      </w:r>
      <w:r w:rsidR="00787C0A" w:rsidRPr="00AA5507">
        <w:rPr>
          <w:sz w:val="28"/>
          <w:szCs w:val="28"/>
        </w:rPr>
        <w:t>Советом.</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6D4DD1">
        <w:rPr>
          <w:rFonts w:eastAsiaTheme="minorHAnsi"/>
          <w:kern w:val="0"/>
          <w:sz w:val="28"/>
          <w:szCs w:val="28"/>
        </w:rPr>
        <w:t xml:space="preserve"> </w:t>
      </w:r>
      <w:r w:rsidR="009917B8">
        <w:rPr>
          <w:sz w:val="28"/>
          <w:szCs w:val="28"/>
        </w:rPr>
        <w:t>муниципального контроля</w:t>
      </w:r>
      <w:r w:rsidR="006D4DD1">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w:t>
      </w:r>
      <w:r w:rsidR="00C81FFD" w:rsidRPr="004235DE">
        <w:rPr>
          <w:rFonts w:eastAsiaTheme="minorHAnsi"/>
          <w:kern w:val="0"/>
          <w:sz w:val="28"/>
          <w:szCs w:val="28"/>
        </w:rPr>
        <w:lastRenderedPageBreak/>
        <w:t xml:space="preserve">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2B25DA">
        <w:rPr>
          <w:rFonts w:eastAsiaTheme="minorHAnsi"/>
          <w:kern w:val="0"/>
          <w:sz w:val="28"/>
          <w:szCs w:val="28"/>
        </w:rPr>
        <w:t xml:space="preserve"> </w:t>
      </w:r>
      <w:r w:rsidR="00E82211" w:rsidRPr="00E82211">
        <w:rPr>
          <w:rFonts w:eastAsiaTheme="minorHAnsi"/>
          <w:kern w:val="0"/>
          <w:sz w:val="28"/>
          <w:szCs w:val="28"/>
        </w:rPr>
        <w:t>Краснодарского края</w:t>
      </w:r>
      <w:r w:rsidR="002B25DA">
        <w:rPr>
          <w:rFonts w:eastAsiaTheme="minorHAnsi"/>
          <w:kern w:val="0"/>
          <w:sz w:val="28"/>
          <w:szCs w:val="28"/>
        </w:rPr>
        <w:t xml:space="preserve"> </w:t>
      </w:r>
      <w:r w:rsidR="009917B8">
        <w:rPr>
          <w:sz w:val="28"/>
          <w:szCs w:val="28"/>
        </w:rPr>
        <w:t>полномочий.</w:t>
      </w:r>
    </w:p>
    <w:p w:rsidR="009917B8" w:rsidRDefault="009917B8" w:rsidP="005323F0">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w:t>
      </w:r>
      <w:r w:rsidRPr="00787C0A">
        <w:rPr>
          <w:rFonts w:ascii="Times New Roman" w:hAnsi="Times New Roman"/>
          <w:sz w:val="28"/>
          <w:szCs w:val="28"/>
        </w:rPr>
        <w:t xml:space="preserve">устанавливается </w:t>
      </w:r>
      <w:r w:rsidR="00787C0A" w:rsidRPr="00AA5507">
        <w:rPr>
          <w:rFonts w:ascii="Times New Roman" w:hAnsi="Times New Roman"/>
          <w:sz w:val="28"/>
          <w:szCs w:val="28"/>
        </w:rPr>
        <w:t>Советом</w:t>
      </w:r>
      <w:r w:rsidR="00FF512D">
        <w:rPr>
          <w:rFonts w:ascii="Times New Roman" w:hAnsi="Times New Roman"/>
          <w:sz w:val="28"/>
          <w:szCs w:val="28"/>
        </w:rPr>
        <w:t xml:space="preserve"> </w:t>
      </w:r>
      <w:r w:rsidRPr="00AA5507">
        <w:rPr>
          <w:rFonts w:ascii="Times New Roman" w:hAnsi="Times New Roman"/>
          <w:sz w:val="28"/>
          <w:szCs w:val="28"/>
        </w:rPr>
        <w:t>в</w:t>
      </w:r>
      <w:r>
        <w:rPr>
          <w:rFonts w:ascii="Times New Roman" w:hAnsi="Times New Roman"/>
          <w:sz w:val="28"/>
          <w:szCs w:val="28"/>
        </w:rPr>
        <w:t xml:space="preserve"> соответствии с действующим законодательством.</w:t>
      </w:r>
    </w:p>
    <w:p w:rsidR="007A1A9F" w:rsidRPr="005323F0" w:rsidRDefault="007A1A9F" w:rsidP="005323F0">
      <w:pPr>
        <w:pStyle w:val="ConsNormal"/>
        <w:ind w:firstLine="840"/>
        <w:jc w:val="both"/>
        <w:rPr>
          <w:rFonts w:ascii="Times New Roman" w:hAnsi="Times New Roman"/>
          <w:sz w:val="28"/>
          <w:szCs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FF512D">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1D07C3">
        <w:rPr>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w:t>
      </w:r>
      <w:proofErr w:type="gramStart"/>
      <w:r>
        <w:rPr>
          <w:sz w:val="28"/>
        </w:rPr>
        <w:t xml:space="preserve">Правовые основы муниципальной службы в поселении составляют Конституция Российской Федерации, Федеральный закон от 02.03.2007 </w:t>
      </w:r>
      <w:r w:rsidR="008743A4">
        <w:rPr>
          <w:sz w:val="28"/>
        </w:rPr>
        <w:t xml:space="preserve">           </w:t>
      </w:r>
      <w:r>
        <w:rPr>
          <w:sz w:val="28"/>
        </w:rPr>
        <w:t xml:space="preserve">№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w:t>
      </w:r>
      <w:r>
        <w:rPr>
          <w:sz w:val="28"/>
        </w:rPr>
        <w:lastRenderedPageBreak/>
        <w:t>нормативные правовые акты Краснодарского края, настоящий</w:t>
      </w:r>
      <w:r w:rsidR="00FB50BB">
        <w:rPr>
          <w:sz w:val="28"/>
        </w:rPr>
        <w:t xml:space="preserve"> </w:t>
      </w:r>
      <w:r>
        <w:rPr>
          <w:sz w:val="28"/>
        </w:rPr>
        <w:t>устав, правовые акты органов местного самоуправления</w:t>
      </w:r>
      <w:proofErr w:type="gramEnd"/>
      <w:r>
        <w:rPr>
          <w:sz w:val="28"/>
        </w:rPr>
        <w:t xml:space="preserve"> поселения.</w:t>
      </w:r>
    </w:p>
    <w:p w:rsidR="00E03AA0" w:rsidRDefault="00E03AA0" w:rsidP="005323F0">
      <w:pPr>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sidR="00944BA1">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8743A4">
        <w:rPr>
          <w:sz w:val="28"/>
          <w:szCs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proofErr w:type="gramStart"/>
      <w:r>
        <w:rPr>
          <w:sz w:val="28"/>
        </w:rPr>
        <w:t>)С</w:t>
      </w:r>
      <w:proofErr w:type="gramEnd"/>
      <w:r>
        <w:rPr>
          <w:sz w:val="28"/>
        </w:rPr>
        <w:t>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C85110">
        <w:rPr>
          <w:sz w:val="28"/>
          <w:szCs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 xml:space="preserve">от 08.06.2007 </w:t>
      </w:r>
      <w:r w:rsidR="00650191">
        <w:rPr>
          <w:sz w:val="28"/>
          <w:szCs w:val="28"/>
        </w:rPr>
        <w:t xml:space="preserve">            </w:t>
      </w:r>
      <w:r w:rsidR="002000AE" w:rsidRPr="0087331D">
        <w:rPr>
          <w:sz w:val="28"/>
          <w:szCs w:val="28"/>
        </w:rPr>
        <w:t>№ 1243-КЗ</w:t>
      </w:r>
      <w:r w:rsidR="00650191">
        <w:rPr>
          <w:sz w:val="28"/>
          <w:szCs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650191">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9360AE">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C85110">
        <w:rPr>
          <w:sz w:val="28"/>
        </w:rPr>
        <w:t xml:space="preserve"> </w:t>
      </w:r>
      <w:r w:rsidRPr="00FF1A6D">
        <w:rPr>
          <w:sz w:val="28"/>
        </w:rPr>
        <w:t>ограничений</w:t>
      </w:r>
      <w:proofErr w:type="gramEnd"/>
      <w:r w:rsidRPr="00FF1A6D">
        <w:rPr>
          <w:sz w:val="28"/>
        </w:rPr>
        <w:t xml:space="preserve">, </w:t>
      </w:r>
      <w:proofErr w:type="gramStart"/>
      <w:r w:rsidRPr="00FF1A6D">
        <w:rPr>
          <w:sz w:val="28"/>
        </w:rPr>
        <w:t>связанных</w:t>
      </w:r>
      <w:proofErr w:type="gramEnd"/>
      <w:r w:rsidRPr="00FF1A6D">
        <w:rPr>
          <w:sz w:val="28"/>
        </w:rPr>
        <w:t xml:space="preserve">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 xml:space="preserve">от 02.03.2007 </w:t>
      </w:r>
      <w:r w:rsidR="006A141A">
        <w:rPr>
          <w:sz w:val="28"/>
          <w:szCs w:val="28"/>
        </w:rPr>
        <w:t xml:space="preserve">               </w:t>
      </w:r>
      <w:r w:rsidR="00927170" w:rsidRPr="00FF1A6D">
        <w:rPr>
          <w:sz w:val="28"/>
          <w:szCs w:val="28"/>
        </w:rPr>
        <w:t>№ 25-ФЗ</w:t>
      </w:r>
      <w:proofErr w:type="gramStart"/>
      <w:r w:rsidR="00DF727E">
        <w:rPr>
          <w:sz w:val="28"/>
        </w:rPr>
        <w:t>«</w:t>
      </w:r>
      <w:r>
        <w:rPr>
          <w:sz w:val="28"/>
        </w:rPr>
        <w:t>О</w:t>
      </w:r>
      <w:proofErr w:type="gramEnd"/>
      <w:r>
        <w:rPr>
          <w:sz w:val="28"/>
        </w:rPr>
        <w:t xml:space="preserve">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 xml:space="preserve">3. Муниципальным служащим является гражданин, исполняющий в порядке, определенном муниципальными правовыми актами в соответствии с </w:t>
      </w:r>
      <w:r>
        <w:rPr>
          <w:sz w:val="28"/>
        </w:rPr>
        <w:lastRenderedPageBreak/>
        <w:t>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5323F0" w:rsidRDefault="005323F0"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B72139">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B72139">
        <w:rPr>
          <w:sz w:val="28"/>
          <w:szCs w:val="28"/>
        </w:rPr>
        <w:t xml:space="preserve">               </w:t>
      </w:r>
      <w:r w:rsidR="00DF6A2F" w:rsidRPr="00FF1A6D">
        <w:rPr>
          <w:sz w:val="28"/>
          <w:szCs w:val="28"/>
        </w:rPr>
        <w:t xml:space="preserve">№ </w:t>
      </w:r>
      <w:r w:rsidR="00F14031" w:rsidRPr="001F386D">
        <w:rPr>
          <w:sz w:val="28"/>
          <w:szCs w:val="28"/>
        </w:rPr>
        <w:t>1244</w:t>
      </w:r>
      <w:r w:rsidR="00DF6A2F" w:rsidRPr="001F386D">
        <w:rPr>
          <w:sz w:val="28"/>
          <w:szCs w:val="28"/>
        </w:rPr>
        <w:t>-</w:t>
      </w:r>
      <w:r w:rsidR="00DF6A2F" w:rsidRPr="00FF1A6D">
        <w:rPr>
          <w:sz w:val="28"/>
          <w:szCs w:val="28"/>
        </w:rPr>
        <w:t>КЗ</w:t>
      </w:r>
      <w:r w:rsidR="005550D8">
        <w:rPr>
          <w:sz w:val="28"/>
          <w:szCs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6D52CF" w:rsidRDefault="006D52CF" w:rsidP="00502F67">
      <w:pPr>
        <w:autoSpaceDE w:val="0"/>
        <w:autoSpaceDN w:val="0"/>
        <w:adjustRightInd w:val="0"/>
        <w:jc w:val="both"/>
        <w:outlineLvl w:val="1"/>
        <w:rPr>
          <w:b/>
          <w:sz w:val="28"/>
          <w:szCs w:val="28"/>
        </w:rPr>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186AF1">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0095237A" w:rsidRPr="00464885">
        <w:rPr>
          <w:bCs/>
          <w:sz w:val="28"/>
          <w:szCs w:val="28"/>
        </w:rPr>
        <w:t>,</w:t>
      </w:r>
      <w:r w:rsidR="00525980">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4363E2">
        <w:rPr>
          <w:sz w:val="28"/>
        </w:rPr>
        <w:t xml:space="preserve"> </w:t>
      </w:r>
      <w:r>
        <w:rPr>
          <w:sz w:val="28"/>
        </w:rPr>
        <w:t xml:space="preserve">Федеральным законом </w:t>
      </w:r>
      <w:r w:rsidR="00927170" w:rsidRPr="00FF1A6D">
        <w:rPr>
          <w:sz w:val="28"/>
          <w:szCs w:val="28"/>
        </w:rPr>
        <w:t>от 02.03.2007 № 25-ФЗ</w:t>
      </w:r>
      <w:r w:rsidR="00883AF4">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lastRenderedPageBreak/>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883AF4">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sidR="00883AF4">
        <w:rPr>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 xml:space="preserve">т 27.09.2007 № 1323-КЗ «О Типовом </w:t>
      </w:r>
      <w:proofErr w:type="gramStart"/>
      <w:r w:rsidR="00BB76CE" w:rsidRPr="00FF1A6D">
        <w:rPr>
          <w:rFonts w:eastAsiaTheme="minorHAnsi"/>
          <w:kern w:val="0"/>
          <w:sz w:val="28"/>
          <w:szCs w:val="28"/>
        </w:rPr>
        <w:t>положении</w:t>
      </w:r>
      <w:proofErr w:type="gramEnd"/>
      <w:r w:rsidR="00BB76CE" w:rsidRPr="00FF1A6D">
        <w:rPr>
          <w:rFonts w:eastAsiaTheme="minorHAnsi"/>
          <w:kern w:val="0"/>
          <w:sz w:val="28"/>
          <w:szCs w:val="28"/>
        </w:rPr>
        <w:t xml:space="preserve">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proofErr w:type="gramStart"/>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9055C2">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F55137">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roofErr w:type="gramEnd"/>
    </w:p>
    <w:p w:rsidR="009917B8" w:rsidRDefault="009917B8" w:rsidP="0081350A">
      <w:pPr>
        <w:ind w:firstLine="900"/>
        <w:jc w:val="both"/>
        <w:rPr>
          <w:strike/>
          <w:sz w:val="28"/>
        </w:rPr>
      </w:pPr>
    </w:p>
    <w:p w:rsidR="009917B8" w:rsidRDefault="009917B8" w:rsidP="00126F93">
      <w:pPr>
        <w:pStyle w:val="1"/>
        <w:keepNext w:val="0"/>
        <w:tabs>
          <w:tab w:val="clear" w:pos="432"/>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9D5732">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6D51C1">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3D2901" w:rsidRDefault="00070BC6" w:rsidP="00CB0521">
      <w:pPr>
        <w:pStyle w:val="afd"/>
        <w:spacing w:before="0" w:beforeAutospacing="0" w:after="0" w:afterAutospacing="0"/>
        <w:ind w:firstLine="851"/>
        <w:jc w:val="both"/>
        <w:rPr>
          <w:sz w:val="28"/>
          <w:szCs w:val="28"/>
        </w:rPr>
      </w:pPr>
      <w:proofErr w:type="gramStart"/>
      <w:r w:rsidRPr="001F386D">
        <w:rPr>
          <w:rFonts w:eastAsia="Calibri"/>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w:t>
      </w:r>
      <w:r w:rsidRPr="001F386D">
        <w:rPr>
          <w:rFonts w:eastAsia="Calibri"/>
          <w:sz w:val="28"/>
          <w:szCs w:val="28"/>
        </w:rPr>
        <w:lastRenderedPageBreak/>
        <w:t xml:space="preserve">предпринимательской и инвестиционной </w:t>
      </w:r>
      <w:r w:rsidRPr="005D3BAB">
        <w:rPr>
          <w:rFonts w:eastAsia="Calibri"/>
          <w:sz w:val="28"/>
          <w:szCs w:val="28"/>
        </w:rPr>
        <w:t xml:space="preserve">деятельности, </w:t>
      </w:r>
      <w:r w:rsidR="00106CEF" w:rsidRPr="005D3BAB">
        <w:rPr>
          <w:rFonts w:eastAsia="Calibri"/>
          <w:sz w:val="28"/>
          <w:szCs w:val="28"/>
        </w:rPr>
        <w:t>могут по</w:t>
      </w:r>
      <w:r w:rsidR="00365070" w:rsidRPr="005D3BAB">
        <w:rPr>
          <w:rFonts w:eastAsia="Calibri"/>
          <w:sz w:val="28"/>
          <w:szCs w:val="28"/>
        </w:rPr>
        <w:t>д</w:t>
      </w:r>
      <w:r w:rsidR="00106CEF" w:rsidRPr="005D3BAB">
        <w:rPr>
          <w:rFonts w:eastAsia="Calibri"/>
          <w:sz w:val="28"/>
          <w:szCs w:val="28"/>
        </w:rPr>
        <w:t>лежать</w:t>
      </w:r>
      <w:r w:rsidR="009958DB">
        <w:rPr>
          <w:rFonts w:eastAsia="Calibri"/>
          <w:sz w:val="28"/>
          <w:szCs w:val="28"/>
        </w:rPr>
        <w:t xml:space="preserve"> </w:t>
      </w:r>
      <w:r w:rsidRPr="001F386D">
        <w:rPr>
          <w:rFonts w:eastAsia="Calibri"/>
          <w:sz w:val="28"/>
          <w:szCs w:val="28"/>
        </w:rPr>
        <w:t xml:space="preserve">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w:t>
      </w:r>
      <w:r w:rsidRPr="00DC70F4">
        <w:rPr>
          <w:rFonts w:eastAsia="Calibri"/>
          <w:sz w:val="28"/>
          <w:szCs w:val="28"/>
        </w:rPr>
        <w:t>края</w:t>
      </w:r>
      <w:r w:rsidR="00DC70F4" w:rsidRPr="00DC70F4">
        <w:rPr>
          <w:sz w:val="28"/>
          <w:szCs w:val="28"/>
        </w:rPr>
        <w:t xml:space="preserve">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proofErr w:type="gramEnd"/>
    </w:p>
    <w:p w:rsidR="009917B8" w:rsidRPr="00CB0521" w:rsidRDefault="009917B8" w:rsidP="00CB0521">
      <w:pPr>
        <w:pStyle w:val="afd"/>
        <w:spacing w:before="0" w:beforeAutospacing="0" w:after="0" w:afterAutospacing="0"/>
        <w:ind w:firstLine="851"/>
        <w:jc w:val="both"/>
        <w:rPr>
          <w:sz w:val="28"/>
          <w:szCs w:val="28"/>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sidRPr="00E94077">
        <w:rPr>
          <w:rFonts w:ascii="Times New Roman" w:eastAsia="Times New Roman" w:hAnsi="Times New Roman"/>
          <w:i w:val="0"/>
        </w:rPr>
        <w:t xml:space="preserve">. </w:t>
      </w:r>
      <w:r>
        <w:rPr>
          <w:rFonts w:ascii="Times New Roman" w:eastAsia="Times New Roman" w:hAnsi="Times New Roman"/>
          <w:i w:val="0"/>
        </w:rPr>
        <w:t>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787C0A">
        <w:rPr>
          <w:sz w:val="28"/>
          <w:szCs w:val="28"/>
        </w:rPr>
        <w:t>Тимашевского района.</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6330E8" w:rsidRPr="0022680E" w:rsidRDefault="00EE6D1F" w:rsidP="007C0500">
      <w:pPr>
        <w:pStyle w:val="afd"/>
        <w:spacing w:before="0" w:beforeAutospacing="0" w:after="0" w:afterAutospacing="0"/>
        <w:ind w:firstLine="708"/>
        <w:jc w:val="both"/>
        <w:rPr>
          <w:sz w:val="28"/>
          <w:szCs w:val="28"/>
        </w:rPr>
      </w:pPr>
      <w:r w:rsidRPr="0022680E">
        <w:rPr>
          <w:rFonts w:eastAsia="Calibri"/>
          <w:sz w:val="28"/>
          <w:szCs w:val="28"/>
        </w:rPr>
        <w:t xml:space="preserve">3. </w:t>
      </w:r>
      <w:proofErr w:type="gramStart"/>
      <w:r w:rsidR="006330E8" w:rsidRPr="007C0500">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7C0500" w:rsidRPr="007C0500">
        <w:rPr>
          <w:sz w:val="28"/>
          <w:szCs w:val="28"/>
        </w:rPr>
        <w:t xml:space="preserve"> от 23.07.2014 № </w:t>
      </w:r>
      <w:r w:rsidR="00267965">
        <w:rPr>
          <w:sz w:val="28"/>
          <w:szCs w:val="28"/>
        </w:rPr>
        <w:t xml:space="preserve"> </w:t>
      </w:r>
      <w:r w:rsidR="007C0500" w:rsidRPr="007C0500">
        <w:rPr>
          <w:sz w:val="28"/>
          <w:szCs w:val="28"/>
        </w:rPr>
        <w:t>3014-КЗ «Об оценке регулирующего воздействия проектов муниципальных нормативных правовых актов и экспертизе муниципальных нормативных</w:t>
      </w:r>
      <w:proofErr w:type="gramEnd"/>
      <w:r w:rsidR="007C0500" w:rsidRPr="007C0500">
        <w:rPr>
          <w:sz w:val="28"/>
          <w:szCs w:val="28"/>
        </w:rPr>
        <w:t xml:space="preserve"> правовых актов», </w:t>
      </w:r>
      <w:r w:rsidR="006330E8" w:rsidRPr="007C0500">
        <w:rPr>
          <w:sz w:val="28"/>
          <w:szCs w:val="28"/>
        </w:rPr>
        <w:t>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 xml:space="preserve">1. </w:t>
      </w:r>
      <w:proofErr w:type="gramStart"/>
      <w:r>
        <w:rPr>
          <w:sz w:val="28"/>
        </w:rPr>
        <w:t>Муниципальные правовые акты могут быть отменены или их действие может быть приостановлено органами местного самоуправления или</w:t>
      </w:r>
      <w:r w:rsidR="005F3370">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w:t>
      </w:r>
      <w:r>
        <w:rPr>
          <w:sz w:val="28"/>
          <w:szCs w:val="28"/>
        </w:rPr>
        <w:lastRenderedPageBreak/>
        <w:t>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00267965">
        <w:rPr>
          <w:sz w:val="28"/>
          <w:szCs w:val="28"/>
        </w:rPr>
        <w:t xml:space="preserve"> </w:t>
      </w:r>
      <w:r>
        <w:rPr>
          <w:sz w:val="28"/>
          <w:szCs w:val="28"/>
        </w:rPr>
        <w:t xml:space="preserve"> муниципального правового акта отнесено принятие (издание) соответствующего муниципального правового акта, а также </w:t>
      </w:r>
      <w:r>
        <w:rPr>
          <w:sz w:val="28"/>
        </w:rPr>
        <w:t>судом;</w:t>
      </w:r>
      <w:r w:rsidR="005F3370">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 xml:space="preserve">2. </w:t>
      </w:r>
      <w:proofErr w:type="gramStart"/>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w:t>
      </w:r>
      <w:r w:rsidR="00267965">
        <w:rPr>
          <w:sz w:val="28"/>
        </w:rPr>
        <w:t xml:space="preserve"> </w:t>
      </w:r>
      <w:r>
        <w:rPr>
          <w:sz w:val="28"/>
        </w:rPr>
        <w:t>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 xml:space="preserve">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w:t>
      </w:r>
      <w:r w:rsidRPr="002A2DB7">
        <w:lastRenderedPageBreak/>
        <w:t>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w:t>
      </w:r>
      <w:r w:rsidR="00313A4B">
        <w:rPr>
          <w:rFonts w:eastAsia="Times New Roman"/>
          <w:kern w:val="0"/>
          <w:sz w:val="28"/>
          <w:szCs w:val="28"/>
          <w:lang w:eastAsia="ru-RU"/>
        </w:rPr>
        <w:t xml:space="preserve">    </w:t>
      </w:r>
      <w:r w:rsidR="00E60977" w:rsidRPr="00117862">
        <w:rPr>
          <w:rFonts w:eastAsia="Times New Roman"/>
          <w:kern w:val="0"/>
          <w:sz w:val="28"/>
          <w:szCs w:val="28"/>
          <w:lang w:eastAsia="ru-RU"/>
        </w:rPr>
        <w:t xml:space="preserve">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sidR="00313A4B">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 xml:space="preserve">Нарушение срока издания муниципального правового акта, необходимого для реализации решения, принятого путем прямого </w:t>
      </w:r>
      <w:r w:rsidR="009917B8">
        <w:rPr>
          <w:rFonts w:ascii="Times New Roman" w:hAnsi="Times New Roman"/>
          <w:sz w:val="28"/>
        </w:rPr>
        <w:lastRenderedPageBreak/>
        <w:t>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sidR="00CC119D">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DC61EC">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DC61EC">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Нормативные правовые акты Совета, предусматривающие  </w:t>
      </w:r>
      <w:r w:rsidR="009917B8">
        <w:rPr>
          <w:rFonts w:ascii="Times New Roman" w:hAnsi="Times New Roman"/>
          <w:sz w:val="28"/>
        </w:rPr>
        <w:lastRenderedPageBreak/>
        <w:t>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sidR="00A6578A">
        <w:rPr>
          <w:rFonts w:eastAsia="Times New Roman"/>
          <w:b/>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CA3105">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proofErr w:type="gramStart"/>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6B70B9">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3E18CD" w:rsidRPr="009917B8" w:rsidRDefault="003E18CD" w:rsidP="0081350A">
      <w:pPr>
        <w:autoSpaceDE w:val="0"/>
        <w:ind w:firstLine="851"/>
        <w:jc w:val="both"/>
        <w:rPr>
          <w:sz w:val="28"/>
          <w:szCs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F342DD">
        <w:rPr>
          <w:rFonts w:ascii="Times New Roman" w:hAnsi="Times New Roman"/>
          <w:sz w:val="28"/>
        </w:rPr>
        <w:t xml:space="preserve"> </w:t>
      </w:r>
      <w:r>
        <w:rPr>
          <w:rFonts w:ascii="Times New Roman" w:hAnsi="Times New Roman"/>
          <w:sz w:val="28"/>
        </w:rPr>
        <w:t>Федерации.</w:t>
      </w:r>
    </w:p>
    <w:p w:rsidR="00557ED7" w:rsidRPr="005D3BAB" w:rsidRDefault="00C523D6" w:rsidP="00C523D6">
      <w:pPr>
        <w:pStyle w:val="ConsNormal"/>
        <w:tabs>
          <w:tab w:val="left" w:pos="75"/>
        </w:tabs>
        <w:ind w:firstLine="851"/>
        <w:jc w:val="both"/>
        <w:rPr>
          <w:rFonts w:ascii="Times New Roman" w:hAnsi="Times New Roman"/>
          <w:sz w:val="28"/>
        </w:rPr>
      </w:pPr>
      <w:r w:rsidRPr="005D3BAB">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EE1CE1"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645637">
        <w:rPr>
          <w:rFonts w:ascii="Times New Roman" w:hAnsi="Times New Roman"/>
          <w:sz w:val="28"/>
          <w:szCs w:val="28"/>
        </w:rPr>
        <w:t xml:space="preserve"> </w:t>
      </w:r>
      <w:r w:rsidR="009917B8">
        <w:rPr>
          <w:rFonts w:ascii="Times New Roman" w:hAnsi="Times New Roman"/>
          <w:sz w:val="28"/>
        </w:rPr>
        <w:t xml:space="preserve">правовые акты, затрагивающие права, </w:t>
      </w:r>
      <w:r w:rsidR="009917B8">
        <w:rPr>
          <w:rFonts w:ascii="Times New Roman" w:hAnsi="Times New Roman"/>
          <w:sz w:val="28"/>
        </w:rPr>
        <w:lastRenderedPageBreak/>
        <w:t>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615838" w:rsidRPr="005D3BAB" w:rsidRDefault="00615838" w:rsidP="00615838">
      <w:pPr>
        <w:autoSpaceDE w:val="0"/>
        <w:autoSpaceDN w:val="0"/>
        <w:adjustRightInd w:val="0"/>
        <w:ind w:firstLine="709"/>
        <w:jc w:val="both"/>
        <w:rPr>
          <w:rFonts w:eastAsia="Calibri"/>
          <w:sz w:val="28"/>
          <w:szCs w:val="28"/>
        </w:rPr>
      </w:pPr>
      <w:bookmarkStart w:id="0" w:name="sub_737"/>
      <w:r w:rsidRPr="005D3BAB">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5D3BAB">
        <w:rPr>
          <w:rFonts w:eastAsia="Calibri"/>
          <w:sz w:val="28"/>
          <w:szCs w:val="28"/>
        </w:rPr>
        <w:t xml:space="preserve">и (или) </w:t>
      </w:r>
      <w:r w:rsidRPr="005D3BAB">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5D3BAB">
        <w:rPr>
          <w:rFonts w:eastAsia="Calibri"/>
          <w:sz w:val="28"/>
          <w:szCs w:val="28"/>
        </w:rPr>
        <w:t xml:space="preserve">. </w:t>
      </w:r>
    </w:p>
    <w:p w:rsidR="00615838" w:rsidRPr="005D3BAB" w:rsidRDefault="00615838" w:rsidP="00615838">
      <w:pPr>
        <w:autoSpaceDE w:val="0"/>
        <w:autoSpaceDN w:val="0"/>
        <w:adjustRightInd w:val="0"/>
        <w:ind w:firstLine="709"/>
        <w:jc w:val="both"/>
        <w:rPr>
          <w:sz w:val="28"/>
          <w:szCs w:val="28"/>
        </w:rPr>
      </w:pPr>
      <w:r w:rsidRPr="005D3BAB">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5D3BAB">
        <w:rPr>
          <w:sz w:val="28"/>
          <w:szCs w:val="28"/>
        </w:rPr>
        <w:t>Официальное опубликование производится за счет местного бюджета.</w:t>
      </w:r>
    </w:p>
    <w:p w:rsidR="00615838" w:rsidRPr="005D3BAB" w:rsidRDefault="00615838" w:rsidP="00615838">
      <w:pPr>
        <w:ind w:firstLine="709"/>
        <w:jc w:val="both"/>
        <w:rPr>
          <w:rFonts w:eastAsia="Calibri"/>
          <w:sz w:val="28"/>
          <w:szCs w:val="28"/>
        </w:rPr>
      </w:pPr>
      <w:r w:rsidRPr="005D3BAB">
        <w:rPr>
          <w:sz w:val="28"/>
          <w:szCs w:val="28"/>
        </w:rPr>
        <w:t xml:space="preserve">7. </w:t>
      </w:r>
      <w:r w:rsidRPr="005D3BAB">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5D3BAB">
        <w:rPr>
          <w:sz w:val="28"/>
          <w:szCs w:val="28"/>
        </w:rPr>
        <w:t>сайте в информационно-телекоммуникационной сети «Интернет», зарегистрированном в качестве средства массовой информации</w:t>
      </w:r>
      <w:r w:rsidRPr="005D3BAB">
        <w:rPr>
          <w:rFonts w:eastAsia="Calibri"/>
          <w:sz w:val="28"/>
          <w:szCs w:val="28"/>
        </w:rPr>
        <w:t>.</w:t>
      </w:r>
    </w:p>
    <w:p w:rsidR="00615838" w:rsidRPr="0022680E" w:rsidRDefault="00615838" w:rsidP="00615838">
      <w:pPr>
        <w:suppressAutoHyphens w:val="0"/>
        <w:autoSpaceDE w:val="0"/>
        <w:autoSpaceDN w:val="0"/>
        <w:adjustRightInd w:val="0"/>
        <w:ind w:firstLine="851"/>
        <w:jc w:val="both"/>
        <w:rPr>
          <w:rFonts w:eastAsia="Calibri"/>
          <w:sz w:val="28"/>
          <w:szCs w:val="28"/>
        </w:rPr>
      </w:pPr>
      <w:r w:rsidRPr="005D3BAB">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615838">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0"/>
    <w:p w:rsidR="00F16B1E" w:rsidRPr="001F386D" w:rsidRDefault="00F16B1E" w:rsidP="00F16B1E">
      <w:pPr>
        <w:suppressAutoHyphens w:val="0"/>
        <w:autoSpaceDE w:val="0"/>
        <w:autoSpaceDN w:val="0"/>
        <w:adjustRightInd w:val="0"/>
        <w:ind w:firstLine="851"/>
        <w:jc w:val="both"/>
        <w:rPr>
          <w:strike/>
          <w:kern w:val="2"/>
          <w:sz w:val="28"/>
          <w:szCs w:val="28"/>
        </w:rPr>
      </w:pPr>
      <w:proofErr w:type="gramStart"/>
      <w:r w:rsidRPr="001F386D">
        <w:rPr>
          <w:rFonts w:eastAsia="Calibri"/>
          <w:kern w:val="0"/>
          <w:sz w:val="28"/>
          <w:szCs w:val="28"/>
        </w:rPr>
        <w:t>Контроль за</w:t>
      </w:r>
      <w:proofErr w:type="gramEnd"/>
      <w:r w:rsidRPr="001F386D">
        <w:rPr>
          <w:rFonts w:eastAsia="Calibri"/>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lastRenderedPageBreak/>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1F386D">
        <w:rPr>
          <w:sz w:val="28"/>
        </w:rPr>
        <w:t>4</w:t>
      </w:r>
      <w:proofErr w:type="gramEnd"/>
      <w:r w:rsidRPr="001F386D">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126F93" w:rsidRDefault="00126F93" w:rsidP="0081350A">
      <w:pPr>
        <w:pStyle w:val="ConsNormal"/>
        <w:ind w:firstLine="851"/>
        <w:jc w:val="both"/>
        <w:rPr>
          <w:rFonts w:ascii="Times New Roman" w:hAnsi="Times New Roman"/>
          <w:b/>
          <w:sz w:val="28"/>
        </w:rPr>
      </w:pPr>
    </w:p>
    <w:p w:rsidR="009917B8" w:rsidRDefault="009917B8" w:rsidP="001762F8">
      <w:pPr>
        <w:jc w:val="center"/>
        <w:rPr>
          <w:rFonts w:eastAsia="Times New Roman"/>
          <w:b/>
          <w:sz w:val="28"/>
        </w:rPr>
      </w:pPr>
      <w:r>
        <w:rPr>
          <w:rFonts w:eastAsia="Times New Roman"/>
          <w:b/>
          <w:caps/>
          <w:sz w:val="28"/>
        </w:rPr>
        <w:t xml:space="preserve">ГЛАВА </w:t>
      </w:r>
      <w:r w:rsidR="00B01C7E" w:rsidRPr="00B24298">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 xml:space="preserve">Федерального закона от 06.10.2003 № 131-ФЗ «Об общих принципах организации местного </w:t>
      </w:r>
      <w:r w:rsidRPr="00117862">
        <w:rPr>
          <w:sz w:val="28"/>
          <w:szCs w:val="28"/>
        </w:rPr>
        <w:lastRenderedPageBreak/>
        <w:t>самоуправления в Российской Федерации»</w:t>
      </w:r>
      <w:r w:rsidRPr="00117862">
        <w:rPr>
          <w:rFonts w:eastAsia="Times New Roman"/>
          <w:bCs/>
          <w:kern w:val="0"/>
          <w:sz w:val="28"/>
          <w:szCs w:val="28"/>
          <w:lang w:eastAsia="ru-RU"/>
        </w:rPr>
        <w:t>;</w:t>
      </w:r>
      <w:proofErr w:type="gramEnd"/>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4) имущество, необходимое для решения вопросов, право </w:t>
      </w:r>
      <w:proofErr w:type="gramStart"/>
      <w:r w:rsidRPr="00117862">
        <w:rPr>
          <w:rFonts w:eastAsia="Times New Roman"/>
          <w:bCs/>
          <w:kern w:val="0"/>
          <w:sz w:val="28"/>
          <w:szCs w:val="28"/>
          <w:lang w:eastAsia="ru-RU"/>
        </w:rPr>
        <w:t>решения</w:t>
      </w:r>
      <w:proofErr w:type="gramEnd"/>
      <w:r w:rsidRPr="00117862">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roofErr w:type="gramEnd"/>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B7020" w:rsidRDefault="00BB7020" w:rsidP="00B24298">
      <w:pPr>
        <w:pStyle w:val="ConsNormal"/>
        <w:tabs>
          <w:tab w:val="left" w:pos="142"/>
        </w:tabs>
        <w:ind w:firstLine="0"/>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sidR="00EE1CE1">
        <w:rPr>
          <w:rFonts w:ascii="Times New Roman" w:hAnsi="Times New Roman"/>
          <w:b/>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lastRenderedPageBreak/>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 xml:space="preserve">5. </w:t>
      </w:r>
      <w:proofErr w:type="gramStart"/>
      <w:r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roofErr w:type="gramEnd"/>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xml:space="preserve">. </w:t>
      </w:r>
      <w:proofErr w:type="gramStart"/>
      <w:r w:rsidR="009917B8" w:rsidRPr="001F386D">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roofErr w:type="gramEnd"/>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lastRenderedPageBreak/>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117862">
        <w:rPr>
          <w:rFonts w:eastAsia="Times New Roman"/>
          <w:kern w:val="0"/>
          <w:sz w:val="28"/>
          <w:szCs w:val="28"/>
          <w:lang w:eastAsia="ru-RU"/>
        </w:rPr>
        <w:t>контроля за</w:t>
      </w:r>
      <w:proofErr w:type="gramEnd"/>
      <w:r w:rsidRPr="00117862">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93152D">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26F93" w:rsidRPr="00516828" w:rsidRDefault="00126F93" w:rsidP="00545961">
      <w:pPr>
        <w:suppressAutoHyphens w:val="0"/>
        <w:autoSpaceDE w:val="0"/>
        <w:autoSpaceDN w:val="0"/>
        <w:adjustRightInd w:val="0"/>
        <w:ind w:firstLine="851"/>
        <w:jc w:val="both"/>
        <w:rPr>
          <w:rFonts w:eastAsia="Times New Roman"/>
          <w:kern w:val="0"/>
          <w:sz w:val="28"/>
          <w:szCs w:val="28"/>
          <w:lang w:eastAsia="ru-RU"/>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8D109C">
        <w:rPr>
          <w:rFonts w:eastAsiaTheme="minorHAnsi"/>
          <w:kern w:val="0"/>
          <w:sz w:val="28"/>
          <w:szCs w:val="28"/>
        </w:rPr>
        <w:lastRenderedPageBreak/>
        <w:t>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6344B3">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AB1AEB">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333B75">
        <w:rPr>
          <w:rFonts w:ascii="Times New Roman" w:hAnsi="Times New Roman"/>
          <w:sz w:val="28"/>
        </w:rPr>
        <w:t xml:space="preserve"> </w:t>
      </w:r>
      <w:r>
        <w:rPr>
          <w:rFonts w:ascii="Times New Roman" w:hAnsi="Times New Roman"/>
          <w:sz w:val="28"/>
        </w:rPr>
        <w:t>местного бюджета основывается</w:t>
      </w:r>
      <w:r w:rsidR="00333B75">
        <w:rPr>
          <w:rFonts w:ascii="Times New Roman" w:hAnsi="Times New Roman"/>
          <w:sz w:val="28"/>
        </w:rPr>
        <w:t xml:space="preserve"> </w:t>
      </w:r>
      <w:proofErr w:type="gramStart"/>
      <w:r>
        <w:rPr>
          <w:rFonts w:ascii="Times New Roman" w:hAnsi="Times New Roman"/>
          <w:sz w:val="28"/>
        </w:rPr>
        <w:t>на</w:t>
      </w:r>
      <w:proofErr w:type="gramEnd"/>
      <w:r>
        <w:rPr>
          <w:rFonts w:ascii="Times New Roman" w:hAnsi="Times New Roman"/>
          <w:sz w:val="28"/>
        </w:rPr>
        <w:t>:</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proofErr w:type="gramStart"/>
      <w:r w:rsidRPr="00117862">
        <w:rPr>
          <w:rFonts w:eastAsiaTheme="minorHAnsi"/>
          <w:kern w:val="0"/>
          <w:sz w:val="28"/>
          <w:szCs w:val="28"/>
        </w:rPr>
        <w:t>положениях</w:t>
      </w:r>
      <w:proofErr w:type="gramEnd"/>
      <w:r w:rsidRPr="00117862">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основных </w:t>
      </w:r>
      <w:proofErr w:type="gramStart"/>
      <w:r w:rsidRPr="00117862">
        <w:rPr>
          <w:rFonts w:eastAsiaTheme="minorHAnsi"/>
          <w:kern w:val="0"/>
          <w:sz w:val="28"/>
          <w:szCs w:val="28"/>
        </w:rPr>
        <w:t>направлениях</w:t>
      </w:r>
      <w:proofErr w:type="gramEnd"/>
      <w:r w:rsidRPr="00117862">
        <w:rPr>
          <w:rFonts w:eastAsiaTheme="minorHAnsi"/>
          <w:kern w:val="0"/>
          <w:sz w:val="28"/>
          <w:szCs w:val="28"/>
        </w:rPr>
        <w:t xml:space="preserve">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основных </w:t>
      </w:r>
      <w:proofErr w:type="gramStart"/>
      <w:r w:rsidRPr="00117862">
        <w:rPr>
          <w:rFonts w:eastAsiaTheme="minorHAnsi"/>
          <w:kern w:val="0"/>
          <w:sz w:val="28"/>
          <w:szCs w:val="28"/>
        </w:rPr>
        <w:t>направлениях</w:t>
      </w:r>
      <w:proofErr w:type="gramEnd"/>
      <w:r w:rsidRPr="00117862">
        <w:rPr>
          <w:rFonts w:eastAsiaTheme="minorHAnsi"/>
          <w:kern w:val="0"/>
          <w:sz w:val="28"/>
          <w:szCs w:val="28"/>
        </w:rPr>
        <w:t xml:space="preserve"> </w:t>
      </w:r>
      <w:proofErr w:type="spellStart"/>
      <w:r w:rsidRPr="00117862">
        <w:rPr>
          <w:rFonts w:eastAsiaTheme="minorHAnsi"/>
          <w:kern w:val="0"/>
          <w:sz w:val="28"/>
          <w:szCs w:val="28"/>
        </w:rPr>
        <w:t>таможенно-тарифной</w:t>
      </w:r>
      <w:proofErr w:type="spellEnd"/>
      <w:r w:rsidRPr="00117862">
        <w:rPr>
          <w:rFonts w:eastAsiaTheme="minorHAnsi"/>
          <w:kern w:val="0"/>
          <w:sz w:val="28"/>
          <w:szCs w:val="28"/>
        </w:rPr>
        <w:t xml:space="preserve"> политики Российской Федерации;</w:t>
      </w:r>
    </w:p>
    <w:p w:rsidR="008F22E8" w:rsidRDefault="00565289" w:rsidP="008F22E8">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proofErr w:type="gramStart"/>
      <w:r w:rsidRPr="00117862">
        <w:rPr>
          <w:rFonts w:eastAsiaTheme="minorHAnsi"/>
          <w:kern w:val="0"/>
          <w:sz w:val="28"/>
          <w:szCs w:val="28"/>
        </w:rPr>
        <w:t>прогнозе</w:t>
      </w:r>
      <w:proofErr w:type="gramEnd"/>
      <w:r w:rsidRPr="00117862">
        <w:rPr>
          <w:rFonts w:eastAsiaTheme="minorHAnsi"/>
          <w:kern w:val="0"/>
          <w:sz w:val="28"/>
          <w:szCs w:val="28"/>
        </w:rPr>
        <w:t xml:space="preserve"> социально-экономического развития;</w:t>
      </w:r>
    </w:p>
    <w:p w:rsidR="00565289" w:rsidRPr="00117862" w:rsidRDefault="00565289" w:rsidP="008F22E8">
      <w:pPr>
        <w:widowControl/>
        <w:suppressAutoHyphens w:val="0"/>
        <w:autoSpaceDE w:val="0"/>
        <w:autoSpaceDN w:val="0"/>
        <w:adjustRightInd w:val="0"/>
        <w:ind w:firstLine="851"/>
        <w:jc w:val="both"/>
        <w:rPr>
          <w:rFonts w:eastAsiaTheme="minorHAnsi"/>
          <w:kern w:val="0"/>
          <w:sz w:val="28"/>
          <w:szCs w:val="28"/>
        </w:rPr>
      </w:pPr>
      <w:proofErr w:type="gramStart"/>
      <w:r w:rsidRPr="008F22E8">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8F22E8" w:rsidRPr="008F22E8">
        <w:rPr>
          <w:sz w:val="28"/>
          <w:szCs w:val="28"/>
        </w:rPr>
        <w:t xml:space="preserve">, если Совет принял решение о его формировании в соответствии с требованиями Бюджетного кодекса Российской Федерации; </w:t>
      </w:r>
      <w:proofErr w:type="gramEnd"/>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 xml:space="preserve">муниципальных </w:t>
      </w:r>
      <w:proofErr w:type="gramStart"/>
      <w:r w:rsidR="00565289" w:rsidRPr="00117862">
        <w:rPr>
          <w:rFonts w:eastAsiaTheme="minorHAnsi"/>
          <w:kern w:val="0"/>
          <w:sz w:val="28"/>
          <w:szCs w:val="28"/>
        </w:rPr>
        <w:t>программах</w:t>
      </w:r>
      <w:proofErr w:type="gramEnd"/>
      <w:r w:rsidR="00565289" w:rsidRPr="00117862">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Default="009917B8" w:rsidP="005323F0">
      <w:pPr>
        <w:pStyle w:val="210"/>
        <w:ind w:firstLine="851"/>
        <w:jc w:val="both"/>
        <w:rPr>
          <w:bCs/>
          <w:szCs w:val="28"/>
        </w:rPr>
      </w:pPr>
      <w:r w:rsidRPr="0035448E">
        <w:rPr>
          <w:bCs/>
          <w:szCs w:val="28"/>
        </w:rPr>
        <w:lastRenderedPageBreak/>
        <w:t>После рассмотрения на публичных слушаниях проект местного бюджета рассматривается Советом.</w:t>
      </w:r>
    </w:p>
    <w:p w:rsidR="00490F01" w:rsidRPr="005323F0" w:rsidRDefault="00490F01" w:rsidP="005323F0">
      <w:pPr>
        <w:pStyle w:val="210"/>
        <w:ind w:firstLine="851"/>
        <w:jc w:val="both"/>
        <w:rPr>
          <w:bCs/>
          <w:szCs w:val="28"/>
        </w:rPr>
      </w:pPr>
    </w:p>
    <w:p w:rsidR="009917B8" w:rsidRDefault="009917B8" w:rsidP="0081350A">
      <w:pPr>
        <w:ind w:firstLine="851"/>
        <w:jc w:val="both"/>
        <w:rPr>
          <w:b/>
          <w:sz w:val="28"/>
        </w:rPr>
      </w:pPr>
      <w:r>
        <w:rPr>
          <w:b/>
          <w:sz w:val="28"/>
        </w:rPr>
        <w:t xml:space="preserve">Статья </w:t>
      </w:r>
      <w:r w:rsidR="008E3B10">
        <w:rPr>
          <w:b/>
          <w:sz w:val="28"/>
        </w:rPr>
        <w:t>69</w:t>
      </w:r>
      <w:r w:rsidR="00AC139B">
        <w:rPr>
          <w:b/>
          <w:sz w:val="28"/>
        </w:rPr>
        <w:t xml:space="preserve">. </w:t>
      </w:r>
      <w:r>
        <w:rPr>
          <w:b/>
          <w:sz w:val="28"/>
        </w:rPr>
        <w:t>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w:t>
      </w:r>
      <w:r w:rsidR="000722A1">
        <w:t>тавлении муниципальной гарантии при условии соблюдения требований, предусмотренных Бюджетным кодексом Российской Федерации.</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8A6D0D">
        <w:rPr>
          <w:rFonts w:eastAsiaTheme="minorHAnsi"/>
          <w:kern w:val="0"/>
          <w:sz w:val="28"/>
          <w:szCs w:val="28"/>
        </w:rPr>
        <w:t>объем</w:t>
      </w:r>
      <w:proofErr w:type="gramEnd"/>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6" w:history="1">
        <w:r w:rsidR="00AA4585" w:rsidRPr="0022680E">
          <w:rPr>
            <w:rFonts w:eastAsiaTheme="minorHAnsi"/>
            <w:kern w:val="0"/>
            <w:szCs w:val="28"/>
          </w:rPr>
          <w:t>пунктом 5</w:t>
        </w:r>
      </w:hyperlink>
      <w:r w:rsidR="00AA4585" w:rsidRPr="0022680E">
        <w:rPr>
          <w:rFonts w:eastAsiaTheme="minorHAnsi"/>
          <w:kern w:val="0"/>
          <w:szCs w:val="28"/>
        </w:rPr>
        <w:t xml:space="preserve"> статьи </w:t>
      </w:r>
      <w:r w:rsidR="008D1D8A" w:rsidRPr="005D3BAB">
        <w:rPr>
          <w:rFonts w:eastAsiaTheme="minorHAnsi"/>
          <w:kern w:val="0"/>
          <w:szCs w:val="28"/>
        </w:rPr>
        <w:t>115.2</w:t>
      </w:r>
      <w:r w:rsidR="00AA4585" w:rsidRPr="005D3BAB">
        <w:rPr>
          <w:rFonts w:eastAsiaTheme="minorHAnsi"/>
          <w:kern w:val="0"/>
          <w:szCs w:val="28"/>
        </w:rPr>
        <w:t>Бюджетного кодекса Российской Федерации.</w:t>
      </w:r>
    </w:p>
    <w:p w:rsidR="009917B8" w:rsidRDefault="009917B8" w:rsidP="0081350A">
      <w:pPr>
        <w:pStyle w:val="WW-2"/>
      </w:pPr>
      <w:r>
        <w:t xml:space="preserve">Финансовый орган ведет учет выданных муниципальных гарантий, исполнения получателями указанных гарантий своих обязательств, </w:t>
      </w:r>
      <w:r>
        <w:lastRenderedPageBreak/>
        <w:t>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B24298">
        <w:rPr>
          <w:rFonts w:eastAsia="Times New Roman"/>
          <w:b/>
          <w:sz w:val="28"/>
        </w:rPr>
        <w:t>.</w:t>
      </w:r>
      <w:r w:rsidR="006E67AD">
        <w:rPr>
          <w:rFonts w:eastAsia="Times New Roman"/>
          <w:b/>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8F5176">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8F5176">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8F5176">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 xml:space="preserve">Статья </w:t>
      </w:r>
      <w:r w:rsidRPr="00B24298">
        <w:rPr>
          <w:rFonts w:eastAsia="Times New Roman"/>
          <w:b/>
          <w:sz w:val="28"/>
        </w:rPr>
        <w:t>7</w:t>
      </w:r>
      <w:r w:rsidR="008E3B10">
        <w:rPr>
          <w:rFonts w:eastAsia="Times New Roman"/>
          <w:b/>
          <w:sz w:val="28"/>
        </w:rPr>
        <w:t>1</w:t>
      </w:r>
      <w:r w:rsidRPr="00C71751">
        <w:rPr>
          <w:rFonts w:eastAsia="Times New Roman"/>
          <w:b/>
          <w:sz w:val="28"/>
        </w:rPr>
        <w:t>.</w:t>
      </w:r>
      <w:r w:rsidR="0083376C">
        <w:rPr>
          <w:rFonts w:eastAsia="Times New Roman"/>
          <w:b/>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 xml:space="preserve">Муниципальный финансовый контроль подразделяется </w:t>
      </w:r>
      <w:proofErr w:type="gramStart"/>
      <w:r w:rsidRPr="00C53985">
        <w:rPr>
          <w:rFonts w:eastAsiaTheme="minorHAnsi"/>
          <w:bCs/>
          <w:kern w:val="0"/>
          <w:sz w:val="28"/>
          <w:szCs w:val="28"/>
        </w:rPr>
        <w:t>на</w:t>
      </w:r>
      <w:proofErr w:type="gramEnd"/>
      <w:r w:rsidRPr="00C53985">
        <w:rPr>
          <w:rFonts w:eastAsiaTheme="minorHAnsi"/>
          <w:bCs/>
          <w:kern w:val="0"/>
          <w:sz w:val="28"/>
          <w:szCs w:val="28"/>
        </w:rPr>
        <w:t xml:space="preserve">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proofErr w:type="gramStart"/>
      <w:r w:rsidR="009A1534" w:rsidRPr="00C53985">
        <w:rPr>
          <w:bCs/>
          <w:sz w:val="28"/>
          <w:szCs w:val="28"/>
        </w:rPr>
        <w:t xml:space="preserve">Контрольно-счетная палата муниципального образования </w:t>
      </w:r>
      <w:r w:rsidR="0022680E">
        <w:rPr>
          <w:bCs/>
          <w:sz w:val="28"/>
          <w:szCs w:val="28"/>
        </w:rPr>
        <w:t xml:space="preserve">Тимашевский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3103E5">
        <w:rPr>
          <w:bCs/>
          <w:sz w:val="28"/>
          <w:szCs w:val="28"/>
        </w:rPr>
        <w:t xml:space="preserve"> </w:t>
      </w:r>
      <w:r w:rsidR="00180E3D" w:rsidRPr="00C71751">
        <w:rPr>
          <w:bCs/>
          <w:sz w:val="28"/>
          <w:szCs w:val="28"/>
        </w:rPr>
        <w:t xml:space="preserve">с Советом муниципального образования </w:t>
      </w:r>
      <w:r w:rsidR="00203017">
        <w:rPr>
          <w:bCs/>
          <w:sz w:val="28"/>
          <w:szCs w:val="28"/>
        </w:rPr>
        <w:t xml:space="preserve">Тимашевский </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roofErr w:type="gramEnd"/>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1) </w:t>
      </w:r>
      <w:proofErr w:type="gramStart"/>
      <w:r w:rsidRPr="00C71751">
        <w:rPr>
          <w:sz w:val="28"/>
          <w:szCs w:val="28"/>
        </w:rPr>
        <w:t>контроль за</w:t>
      </w:r>
      <w:proofErr w:type="gramEnd"/>
      <w:r w:rsidRPr="00C71751">
        <w:rPr>
          <w:sz w:val="28"/>
          <w:szCs w:val="28"/>
        </w:rPr>
        <w:t xml:space="preserve">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w:t>
      </w:r>
      <w:proofErr w:type="gramStart"/>
      <w:r w:rsidRPr="00C71751">
        <w:rPr>
          <w:sz w:val="28"/>
          <w:szCs w:val="28"/>
        </w:rPr>
        <w:t>контроля за</w:t>
      </w:r>
      <w:proofErr w:type="gramEnd"/>
      <w:r w:rsidRPr="00C71751">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5) </w:t>
      </w:r>
      <w:proofErr w:type="gramStart"/>
      <w:r w:rsidRPr="00C71751">
        <w:rPr>
          <w:sz w:val="28"/>
          <w:szCs w:val="28"/>
        </w:rPr>
        <w:t>контроль за</w:t>
      </w:r>
      <w:proofErr w:type="gramEnd"/>
      <w:r w:rsidRPr="00C71751">
        <w:rPr>
          <w:sz w:val="28"/>
          <w:szCs w:val="28"/>
        </w:rPr>
        <w:t xml:space="preserve"> соблюдением установленного порядка управления и </w:t>
      </w:r>
      <w:r w:rsidRPr="00C71751">
        <w:rPr>
          <w:sz w:val="28"/>
          <w:szCs w:val="28"/>
        </w:rPr>
        <w:lastRenderedPageBreak/>
        <w:t>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proofErr w:type="gramStart"/>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1065B2">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1F386D">
        <w:rPr>
          <w:rFonts w:eastAsiaTheme="minorHAnsi"/>
          <w:bCs/>
          <w:kern w:val="0"/>
          <w:sz w:val="28"/>
          <w:szCs w:val="28"/>
        </w:rPr>
        <w:t>контроль за</w:t>
      </w:r>
      <w:proofErr w:type="gramEnd"/>
      <w:r w:rsidRPr="001F386D">
        <w:rPr>
          <w:rFonts w:eastAsiaTheme="minorHAnsi"/>
          <w:bCs/>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1F386D">
        <w:rPr>
          <w:rFonts w:eastAsiaTheme="minorHAnsi"/>
          <w:bCs/>
          <w:kern w:val="0"/>
          <w:sz w:val="28"/>
          <w:szCs w:val="28"/>
        </w:rPr>
        <w:t>контроль за</w:t>
      </w:r>
      <w:proofErr w:type="gramEnd"/>
      <w:r w:rsidRPr="001F386D">
        <w:rPr>
          <w:rFonts w:eastAsiaTheme="minorHAnsi"/>
          <w:bCs/>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w:t>
      </w:r>
      <w:proofErr w:type="spellStart"/>
      <w:r w:rsidRPr="008A6D0D">
        <w:rPr>
          <w:rFonts w:eastAsiaTheme="minorHAnsi"/>
          <w:bCs/>
          <w:kern w:val="0"/>
          <w:sz w:val="28"/>
          <w:szCs w:val="28"/>
        </w:rPr>
        <w:t>непревышением</w:t>
      </w:r>
      <w:proofErr w:type="spellEnd"/>
      <w:r w:rsidRPr="008A6D0D">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A6D0D">
        <w:rPr>
          <w:sz w:val="28"/>
          <w:szCs w:val="28"/>
        </w:rPr>
        <w:t>на</w:t>
      </w:r>
      <w:proofErr w:type="gramEnd"/>
      <w:r w:rsidRPr="008A6D0D">
        <w:rPr>
          <w:sz w:val="28"/>
          <w:szCs w:val="28"/>
        </w:rPr>
        <w:t>:</w:t>
      </w:r>
    </w:p>
    <w:p w:rsidR="00DE37D0" w:rsidRPr="008A6D0D" w:rsidRDefault="00DE37D0" w:rsidP="00DE37D0">
      <w:pPr>
        <w:ind w:firstLine="710"/>
        <w:jc w:val="both"/>
        <w:rPr>
          <w:sz w:val="28"/>
          <w:szCs w:val="28"/>
        </w:rPr>
      </w:pPr>
      <w:proofErr w:type="gramStart"/>
      <w:r w:rsidRPr="008A6D0D">
        <w:rPr>
          <w:sz w:val="28"/>
          <w:szCs w:val="28"/>
        </w:rPr>
        <w:lastRenderedPageBreak/>
        <w:t xml:space="preserve">соблюдение </w:t>
      </w:r>
      <w:r w:rsidR="00C20204">
        <w:rPr>
          <w:sz w:val="28"/>
          <w:szCs w:val="28"/>
        </w:rPr>
        <w:t xml:space="preserve">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w:t>
      </w:r>
      <w:proofErr w:type="gramStart"/>
      <w:r w:rsidRPr="008A6D0D">
        <w:rPr>
          <w:sz w:val="28"/>
          <w:szCs w:val="28"/>
        </w:rPr>
        <w:t xml:space="preserve">Главный администратор (администратор) доходов местного бюджета осуществляет внутренний финансовый контроль, направленный на соблюдение </w:t>
      </w:r>
      <w:r w:rsidR="00C20204">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w:t>
      </w:r>
      <w:proofErr w:type="gramStart"/>
      <w:r w:rsidRPr="008A6D0D">
        <w:rPr>
          <w:rFonts w:ascii="Times New Roman" w:hAnsi="Times New Roman"/>
          <w:sz w:val="28"/>
          <w:szCs w:val="28"/>
        </w:rPr>
        <w:t xml:space="preserve">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C20204" w:rsidRPr="00C20204">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C20204">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8A6D0D">
        <w:rPr>
          <w:rFonts w:ascii="Times New Roman" w:hAnsi="Times New Roman"/>
          <w:sz w:val="28"/>
          <w:szCs w:val="28"/>
        </w:rPr>
        <w:t xml:space="preserve">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850AEC">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w:t>
      </w:r>
      <w:r w:rsidR="000C3EE5" w:rsidRPr="001F386D">
        <w:rPr>
          <w:rFonts w:eastAsiaTheme="minorHAnsi"/>
          <w:kern w:val="0"/>
          <w:sz w:val="28"/>
          <w:szCs w:val="28"/>
        </w:rPr>
        <w:lastRenderedPageBreak/>
        <w:t xml:space="preserve">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E8058C">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203017">
        <w:rPr>
          <w:rFonts w:eastAsiaTheme="minorHAnsi"/>
          <w:kern w:val="0"/>
          <w:sz w:val="28"/>
          <w:szCs w:val="28"/>
        </w:rPr>
        <w:t xml:space="preserve">Тимашевский </w:t>
      </w:r>
      <w:r w:rsidR="00011AA4" w:rsidRPr="001F386D">
        <w:rPr>
          <w:rFonts w:eastAsiaTheme="minorHAnsi"/>
          <w:kern w:val="0"/>
          <w:sz w:val="28"/>
          <w:szCs w:val="28"/>
        </w:rPr>
        <w:t>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203017">
        <w:rPr>
          <w:rFonts w:eastAsia="Calibri"/>
          <w:kern w:val="0"/>
          <w:sz w:val="28"/>
          <w:szCs w:val="28"/>
        </w:rPr>
        <w:t xml:space="preserve">Тимашевский </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008F03A7">
        <w:rPr>
          <w:bCs/>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18"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19" w:history="1">
        <w:r w:rsidRPr="00C53985">
          <w:rPr>
            <w:rFonts w:eastAsiaTheme="minorHAnsi"/>
            <w:kern w:val="0"/>
            <w:sz w:val="28"/>
            <w:szCs w:val="28"/>
          </w:rPr>
          <w:t>111</w:t>
        </w:r>
      </w:hyperlink>
      <w:r w:rsidR="008F03A7">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0E66BF" w:rsidRDefault="00EF3482" w:rsidP="005323F0">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5323F0" w:rsidRDefault="005323F0" w:rsidP="005323F0">
      <w:pPr>
        <w:widowControl/>
        <w:suppressAutoHyphens w:val="0"/>
        <w:autoSpaceDE w:val="0"/>
        <w:autoSpaceDN w:val="0"/>
        <w:adjustRightInd w:val="0"/>
        <w:ind w:firstLine="851"/>
        <w:jc w:val="both"/>
        <w:rPr>
          <w:rFonts w:eastAsiaTheme="minorHAnsi"/>
          <w:kern w:val="0"/>
          <w:sz w:val="28"/>
          <w:szCs w:val="28"/>
        </w:rPr>
      </w:pPr>
    </w:p>
    <w:p w:rsidR="005323F0" w:rsidRDefault="005323F0" w:rsidP="005323F0">
      <w:pPr>
        <w:widowControl/>
        <w:suppressAutoHyphens w:val="0"/>
        <w:autoSpaceDE w:val="0"/>
        <w:autoSpaceDN w:val="0"/>
        <w:adjustRightInd w:val="0"/>
        <w:ind w:firstLine="851"/>
        <w:jc w:val="both"/>
        <w:rPr>
          <w:rFonts w:eastAsiaTheme="minorHAnsi"/>
          <w:kern w:val="0"/>
          <w:sz w:val="28"/>
          <w:szCs w:val="28"/>
        </w:rPr>
      </w:pPr>
    </w:p>
    <w:p w:rsidR="005323F0" w:rsidRDefault="005323F0" w:rsidP="005323F0">
      <w:pPr>
        <w:widowControl/>
        <w:suppressAutoHyphens w:val="0"/>
        <w:autoSpaceDE w:val="0"/>
        <w:autoSpaceDN w:val="0"/>
        <w:adjustRightInd w:val="0"/>
        <w:ind w:firstLine="851"/>
        <w:jc w:val="both"/>
        <w:rPr>
          <w:rFonts w:eastAsiaTheme="minorHAnsi"/>
          <w:kern w:val="0"/>
          <w:sz w:val="28"/>
          <w:szCs w:val="28"/>
        </w:rPr>
      </w:pPr>
    </w:p>
    <w:p w:rsidR="005323F0" w:rsidRDefault="005323F0" w:rsidP="005323F0">
      <w:pPr>
        <w:widowControl/>
        <w:suppressAutoHyphens w:val="0"/>
        <w:autoSpaceDE w:val="0"/>
        <w:autoSpaceDN w:val="0"/>
        <w:adjustRightInd w:val="0"/>
        <w:ind w:firstLine="851"/>
        <w:jc w:val="both"/>
        <w:rPr>
          <w:rFonts w:eastAsiaTheme="minorHAnsi"/>
          <w:kern w:val="0"/>
          <w:sz w:val="28"/>
          <w:szCs w:val="28"/>
        </w:rPr>
      </w:pPr>
    </w:p>
    <w:p w:rsidR="005323F0" w:rsidRDefault="005323F0" w:rsidP="005323F0">
      <w:pPr>
        <w:widowControl/>
        <w:suppressAutoHyphens w:val="0"/>
        <w:autoSpaceDE w:val="0"/>
        <w:autoSpaceDN w:val="0"/>
        <w:adjustRightInd w:val="0"/>
        <w:ind w:firstLine="851"/>
        <w:jc w:val="both"/>
        <w:rPr>
          <w:rFonts w:eastAsiaTheme="minorHAnsi"/>
          <w:kern w:val="0"/>
          <w:sz w:val="28"/>
          <w:szCs w:val="28"/>
        </w:rPr>
      </w:pPr>
    </w:p>
    <w:p w:rsidR="009917B8" w:rsidRDefault="009917B8" w:rsidP="00BB7020">
      <w:pPr>
        <w:jc w:val="center"/>
        <w:rPr>
          <w:rFonts w:eastAsia="Times New Roman"/>
          <w:b/>
          <w:caps/>
          <w:sz w:val="28"/>
        </w:rPr>
      </w:pPr>
      <w:bookmarkStart w:id="2" w:name="_GoBack"/>
      <w:bookmarkEnd w:id="2"/>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sidR="00705B1D">
        <w:rPr>
          <w:rFonts w:ascii="Times New Roman" w:hAnsi="Times New Roman"/>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696260">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sidR="00705B1D">
        <w:rPr>
          <w:rFonts w:eastAsia="Times New Roman"/>
          <w:b/>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ED07B8">
      <w:pPr>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proofErr w:type="gramStart"/>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w:t>
      </w:r>
      <w:r>
        <w:rPr>
          <w:sz w:val="28"/>
          <w:szCs w:val="28"/>
        </w:rPr>
        <w:lastRenderedPageBreak/>
        <w:t>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0"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A6D0D">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w:t>
      </w:r>
      <w:r>
        <w:rPr>
          <w:sz w:val="28"/>
          <w:szCs w:val="28"/>
        </w:rPr>
        <w:lastRenderedPageBreak/>
        <w:t>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w:t>
      </w:r>
      <w:proofErr w:type="gramStart"/>
      <w:r>
        <w:rPr>
          <w:sz w:val="28"/>
          <w:szCs w:val="28"/>
        </w:rPr>
        <w:t>,</w:t>
      </w:r>
      <w:proofErr w:type="gramEnd"/>
      <w:r>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sz w:val="28"/>
          <w:szCs w:val="28"/>
        </w:rPr>
        <w:t>,</w:t>
      </w:r>
      <w:proofErr w:type="gramEnd"/>
      <w:r>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w:t>
      </w:r>
      <w:proofErr w:type="gramStart"/>
      <w:r>
        <w:rPr>
          <w:szCs w:val="28"/>
        </w:rPr>
        <w:t>,</w:t>
      </w:r>
      <w:proofErr w:type="gramEnd"/>
      <w:r>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 xml:space="preserve">Статья </w:t>
      </w:r>
      <w:r w:rsidR="009431CF">
        <w:rPr>
          <w:rFonts w:eastAsia="Times New Roman"/>
          <w:b/>
          <w:sz w:val="28"/>
        </w:rPr>
        <w:t>79</w:t>
      </w:r>
      <w:r>
        <w:rPr>
          <w:rFonts w:eastAsia="Times New Roman"/>
          <w:b/>
          <w:sz w:val="28"/>
        </w:rPr>
        <w:t xml:space="preserve">. </w:t>
      </w:r>
      <w:proofErr w:type="gramStart"/>
      <w:r>
        <w:rPr>
          <w:rFonts w:eastAsia="Times New Roman"/>
          <w:b/>
          <w:sz w:val="28"/>
        </w:rPr>
        <w:t>Контроль за</w:t>
      </w:r>
      <w:proofErr w:type="gramEnd"/>
      <w:r>
        <w:rPr>
          <w:rFonts w:eastAsia="Times New Roman"/>
          <w:b/>
          <w:sz w:val="28"/>
        </w:rPr>
        <w:t xml:space="preserve">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CA1AF5" w:rsidRPr="00675733" w:rsidRDefault="009917B8" w:rsidP="00CA1AF5">
      <w:pPr>
        <w:tabs>
          <w:tab w:val="left" w:pos="142"/>
        </w:tabs>
        <w:ind w:firstLine="851"/>
        <w:rPr>
          <w:rFonts w:eastAsia="Times New Roman"/>
          <w:b/>
          <w:sz w:val="28"/>
        </w:rPr>
      </w:pPr>
      <w:r w:rsidRPr="00675733">
        <w:rPr>
          <w:rFonts w:eastAsia="Times New Roman"/>
          <w:b/>
          <w:sz w:val="28"/>
        </w:rPr>
        <w:t>Статья 8</w:t>
      </w:r>
      <w:r w:rsidR="009431CF" w:rsidRPr="00675733">
        <w:rPr>
          <w:rFonts w:eastAsia="Times New Roman"/>
          <w:b/>
          <w:sz w:val="28"/>
        </w:rPr>
        <w:t>0</w:t>
      </w:r>
      <w:r w:rsidRPr="00675733">
        <w:rPr>
          <w:rFonts w:eastAsia="Times New Roman"/>
          <w:b/>
          <w:sz w:val="28"/>
        </w:rPr>
        <w:t>. О вступлении устава в силу</w:t>
      </w:r>
    </w:p>
    <w:p w:rsidR="00CA1AF5" w:rsidRPr="00CA1AF5" w:rsidRDefault="00574A64" w:rsidP="00CA1AF5">
      <w:pPr>
        <w:tabs>
          <w:tab w:val="left" w:pos="142"/>
        </w:tabs>
        <w:ind w:firstLine="851"/>
        <w:jc w:val="both"/>
        <w:rPr>
          <w:rFonts w:eastAsia="Times New Roman"/>
          <w:b/>
          <w:sz w:val="28"/>
        </w:rPr>
      </w:pPr>
      <w:r w:rsidRPr="00675733">
        <w:rPr>
          <w:sz w:val="28"/>
          <w:szCs w:val="28"/>
        </w:rPr>
        <w:t xml:space="preserve">Устав </w:t>
      </w:r>
      <w:r w:rsidR="00CA1AF5" w:rsidRPr="00675733">
        <w:rPr>
          <w:sz w:val="28"/>
          <w:szCs w:val="28"/>
        </w:rPr>
        <w:t>поселения вступает в силу после его официального опубликования (обнародования).</w:t>
      </w:r>
      <w:r w:rsidR="00CA1AF5" w:rsidRPr="00CA1AF5">
        <w:rPr>
          <w:sz w:val="28"/>
          <w:szCs w:val="28"/>
        </w:rPr>
        <w:t xml:space="preserve"> </w:t>
      </w:r>
    </w:p>
    <w:p w:rsidR="001E367F" w:rsidRDefault="001E367F" w:rsidP="00CA1AF5">
      <w:pPr>
        <w:tabs>
          <w:tab w:val="left" w:pos="142"/>
        </w:tabs>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673861">
      <w:headerReference w:type="default" r:id="rId21"/>
      <w:pgSz w:w="11905" w:h="16837"/>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E22" w:rsidRDefault="00DF3E22" w:rsidP="002F13D4">
      <w:r>
        <w:separator/>
      </w:r>
    </w:p>
  </w:endnote>
  <w:endnote w:type="continuationSeparator" w:id="0">
    <w:p w:rsidR="00DF3E22" w:rsidRDefault="00DF3E22"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E22" w:rsidRDefault="00DF3E22" w:rsidP="002F13D4">
      <w:r>
        <w:separator/>
      </w:r>
    </w:p>
  </w:footnote>
  <w:footnote w:type="continuationSeparator" w:id="0">
    <w:p w:rsidR="00DF3E22" w:rsidRDefault="00DF3E22"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311120" w:rsidRDefault="001B5905">
        <w:pPr>
          <w:pStyle w:val="af3"/>
          <w:jc w:val="center"/>
        </w:pPr>
        <w:fldSimple w:instr="PAGE   \* MERGEFORMAT">
          <w:r w:rsidR="00D91EE9">
            <w:rPr>
              <w:noProof/>
            </w:rPr>
            <w:t>26</w:t>
          </w:r>
        </w:fldSimple>
      </w:p>
    </w:sdtContent>
  </w:sdt>
  <w:p w:rsidR="00311120" w:rsidRDefault="00311120">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4191"/>
    <w:rsid w:val="0000192E"/>
    <w:rsid w:val="0000434F"/>
    <w:rsid w:val="000047DA"/>
    <w:rsid w:val="00004947"/>
    <w:rsid w:val="000057E9"/>
    <w:rsid w:val="000111DE"/>
    <w:rsid w:val="000112EB"/>
    <w:rsid w:val="00011AA4"/>
    <w:rsid w:val="00012DDE"/>
    <w:rsid w:val="00013137"/>
    <w:rsid w:val="0001590E"/>
    <w:rsid w:val="00020872"/>
    <w:rsid w:val="00022709"/>
    <w:rsid w:val="000236D8"/>
    <w:rsid w:val="00025581"/>
    <w:rsid w:val="0002578F"/>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1E6E"/>
    <w:rsid w:val="00053692"/>
    <w:rsid w:val="00056CB0"/>
    <w:rsid w:val="00062173"/>
    <w:rsid w:val="00063D29"/>
    <w:rsid w:val="00070749"/>
    <w:rsid w:val="00070A14"/>
    <w:rsid w:val="00070BC6"/>
    <w:rsid w:val="00071660"/>
    <w:rsid w:val="000722A1"/>
    <w:rsid w:val="000730F8"/>
    <w:rsid w:val="00084529"/>
    <w:rsid w:val="000848B8"/>
    <w:rsid w:val="00086CCD"/>
    <w:rsid w:val="00087419"/>
    <w:rsid w:val="00090533"/>
    <w:rsid w:val="00090829"/>
    <w:rsid w:val="00091353"/>
    <w:rsid w:val="00091A45"/>
    <w:rsid w:val="0009301C"/>
    <w:rsid w:val="00094BC3"/>
    <w:rsid w:val="0009600D"/>
    <w:rsid w:val="00097C0E"/>
    <w:rsid w:val="000A3508"/>
    <w:rsid w:val="000A3E43"/>
    <w:rsid w:val="000B1F06"/>
    <w:rsid w:val="000B365A"/>
    <w:rsid w:val="000B422B"/>
    <w:rsid w:val="000B45C8"/>
    <w:rsid w:val="000B6F47"/>
    <w:rsid w:val="000C2261"/>
    <w:rsid w:val="000C3EE5"/>
    <w:rsid w:val="000D0630"/>
    <w:rsid w:val="000D2B69"/>
    <w:rsid w:val="000D46E3"/>
    <w:rsid w:val="000E66BF"/>
    <w:rsid w:val="000E7549"/>
    <w:rsid w:val="000F0153"/>
    <w:rsid w:val="000F1D12"/>
    <w:rsid w:val="000F1F52"/>
    <w:rsid w:val="000F66AD"/>
    <w:rsid w:val="001065B2"/>
    <w:rsid w:val="00106CEF"/>
    <w:rsid w:val="00106EEA"/>
    <w:rsid w:val="001071D4"/>
    <w:rsid w:val="0010737B"/>
    <w:rsid w:val="00111D8C"/>
    <w:rsid w:val="001140A9"/>
    <w:rsid w:val="00115E85"/>
    <w:rsid w:val="00116F3A"/>
    <w:rsid w:val="00117862"/>
    <w:rsid w:val="00123420"/>
    <w:rsid w:val="00123761"/>
    <w:rsid w:val="001252F4"/>
    <w:rsid w:val="00126F93"/>
    <w:rsid w:val="00127528"/>
    <w:rsid w:val="00127C60"/>
    <w:rsid w:val="00130074"/>
    <w:rsid w:val="00130835"/>
    <w:rsid w:val="00130CBC"/>
    <w:rsid w:val="001340D3"/>
    <w:rsid w:val="00134A10"/>
    <w:rsid w:val="00137458"/>
    <w:rsid w:val="00141287"/>
    <w:rsid w:val="0014207E"/>
    <w:rsid w:val="00144650"/>
    <w:rsid w:val="00145588"/>
    <w:rsid w:val="00147F73"/>
    <w:rsid w:val="00153B3A"/>
    <w:rsid w:val="00153B98"/>
    <w:rsid w:val="001618D9"/>
    <w:rsid w:val="001658A4"/>
    <w:rsid w:val="0016784F"/>
    <w:rsid w:val="00171C33"/>
    <w:rsid w:val="001733F7"/>
    <w:rsid w:val="00175909"/>
    <w:rsid w:val="001762F8"/>
    <w:rsid w:val="00180E3D"/>
    <w:rsid w:val="0018636B"/>
    <w:rsid w:val="00186AF1"/>
    <w:rsid w:val="001905BC"/>
    <w:rsid w:val="00192031"/>
    <w:rsid w:val="0019268A"/>
    <w:rsid w:val="00194E8A"/>
    <w:rsid w:val="00195B70"/>
    <w:rsid w:val="00196713"/>
    <w:rsid w:val="00196DB6"/>
    <w:rsid w:val="001A023B"/>
    <w:rsid w:val="001A256E"/>
    <w:rsid w:val="001A41DF"/>
    <w:rsid w:val="001A4DFC"/>
    <w:rsid w:val="001B0D2C"/>
    <w:rsid w:val="001B2F94"/>
    <w:rsid w:val="001B3F43"/>
    <w:rsid w:val="001B4464"/>
    <w:rsid w:val="001B5905"/>
    <w:rsid w:val="001C0344"/>
    <w:rsid w:val="001C3AC9"/>
    <w:rsid w:val="001C6808"/>
    <w:rsid w:val="001C7C7C"/>
    <w:rsid w:val="001D07C3"/>
    <w:rsid w:val="001D1E9C"/>
    <w:rsid w:val="001D2CA6"/>
    <w:rsid w:val="001D7FA5"/>
    <w:rsid w:val="001E1677"/>
    <w:rsid w:val="001E2EDD"/>
    <w:rsid w:val="001E367F"/>
    <w:rsid w:val="001E3A56"/>
    <w:rsid w:val="001E446A"/>
    <w:rsid w:val="001E5444"/>
    <w:rsid w:val="001E6575"/>
    <w:rsid w:val="001F386D"/>
    <w:rsid w:val="001F77B9"/>
    <w:rsid w:val="002000AE"/>
    <w:rsid w:val="002024C1"/>
    <w:rsid w:val="0020297F"/>
    <w:rsid w:val="00203017"/>
    <w:rsid w:val="0020320B"/>
    <w:rsid w:val="00203A3D"/>
    <w:rsid w:val="00203F4F"/>
    <w:rsid w:val="002048E2"/>
    <w:rsid w:val="00204CC6"/>
    <w:rsid w:val="002051E1"/>
    <w:rsid w:val="00206A5D"/>
    <w:rsid w:val="00210BFA"/>
    <w:rsid w:val="00211DEA"/>
    <w:rsid w:val="00224CEF"/>
    <w:rsid w:val="0022680E"/>
    <w:rsid w:val="00230762"/>
    <w:rsid w:val="00233FA7"/>
    <w:rsid w:val="00236A5C"/>
    <w:rsid w:val="00236F85"/>
    <w:rsid w:val="00237CB9"/>
    <w:rsid w:val="002421C5"/>
    <w:rsid w:val="00242C4C"/>
    <w:rsid w:val="00243961"/>
    <w:rsid w:val="0024580D"/>
    <w:rsid w:val="0024590F"/>
    <w:rsid w:val="00245DF7"/>
    <w:rsid w:val="00247935"/>
    <w:rsid w:val="00247E36"/>
    <w:rsid w:val="00250586"/>
    <w:rsid w:val="002508B1"/>
    <w:rsid w:val="0025198E"/>
    <w:rsid w:val="00253859"/>
    <w:rsid w:val="002569C2"/>
    <w:rsid w:val="0025700C"/>
    <w:rsid w:val="00257A81"/>
    <w:rsid w:val="00262470"/>
    <w:rsid w:val="002624C5"/>
    <w:rsid w:val="002641B9"/>
    <w:rsid w:val="00267965"/>
    <w:rsid w:val="00271CE7"/>
    <w:rsid w:val="002739DE"/>
    <w:rsid w:val="0027681B"/>
    <w:rsid w:val="00276ACD"/>
    <w:rsid w:val="002809B8"/>
    <w:rsid w:val="0028172B"/>
    <w:rsid w:val="0028180F"/>
    <w:rsid w:val="002820A2"/>
    <w:rsid w:val="00283BBB"/>
    <w:rsid w:val="002865D1"/>
    <w:rsid w:val="00286E4A"/>
    <w:rsid w:val="00287BEE"/>
    <w:rsid w:val="00290C85"/>
    <w:rsid w:val="002913F1"/>
    <w:rsid w:val="00292660"/>
    <w:rsid w:val="00295D64"/>
    <w:rsid w:val="002968F8"/>
    <w:rsid w:val="002A204F"/>
    <w:rsid w:val="002A2D9F"/>
    <w:rsid w:val="002A2DB7"/>
    <w:rsid w:val="002A6E89"/>
    <w:rsid w:val="002A740D"/>
    <w:rsid w:val="002B1155"/>
    <w:rsid w:val="002B21FB"/>
    <w:rsid w:val="002B25DA"/>
    <w:rsid w:val="002B26BF"/>
    <w:rsid w:val="002B365A"/>
    <w:rsid w:val="002B4EBB"/>
    <w:rsid w:val="002C01BD"/>
    <w:rsid w:val="002C0D3C"/>
    <w:rsid w:val="002C76F7"/>
    <w:rsid w:val="002D1102"/>
    <w:rsid w:val="002D13C6"/>
    <w:rsid w:val="002D2B9A"/>
    <w:rsid w:val="002D5A50"/>
    <w:rsid w:val="002D72D0"/>
    <w:rsid w:val="002E12E8"/>
    <w:rsid w:val="002E196F"/>
    <w:rsid w:val="002E3633"/>
    <w:rsid w:val="002E738D"/>
    <w:rsid w:val="002F0128"/>
    <w:rsid w:val="002F13D4"/>
    <w:rsid w:val="002F3F83"/>
    <w:rsid w:val="002F696C"/>
    <w:rsid w:val="00301FB9"/>
    <w:rsid w:val="00303637"/>
    <w:rsid w:val="003041F9"/>
    <w:rsid w:val="003050E5"/>
    <w:rsid w:val="00306149"/>
    <w:rsid w:val="003103E5"/>
    <w:rsid w:val="003103EB"/>
    <w:rsid w:val="00311120"/>
    <w:rsid w:val="00313A4B"/>
    <w:rsid w:val="00315955"/>
    <w:rsid w:val="003213F0"/>
    <w:rsid w:val="003217F3"/>
    <w:rsid w:val="003222B8"/>
    <w:rsid w:val="0032618B"/>
    <w:rsid w:val="003276E7"/>
    <w:rsid w:val="003308F4"/>
    <w:rsid w:val="00330C7A"/>
    <w:rsid w:val="00333B75"/>
    <w:rsid w:val="00337F33"/>
    <w:rsid w:val="00340DA2"/>
    <w:rsid w:val="00344ABD"/>
    <w:rsid w:val="00344CFC"/>
    <w:rsid w:val="00345D1E"/>
    <w:rsid w:val="00346221"/>
    <w:rsid w:val="003469C8"/>
    <w:rsid w:val="00347695"/>
    <w:rsid w:val="00351499"/>
    <w:rsid w:val="00352ED7"/>
    <w:rsid w:val="00353605"/>
    <w:rsid w:val="00354441"/>
    <w:rsid w:val="0035448E"/>
    <w:rsid w:val="003559E5"/>
    <w:rsid w:val="00357037"/>
    <w:rsid w:val="00361A6C"/>
    <w:rsid w:val="0036265D"/>
    <w:rsid w:val="0036327B"/>
    <w:rsid w:val="003647B0"/>
    <w:rsid w:val="00365070"/>
    <w:rsid w:val="003657E1"/>
    <w:rsid w:val="00367CBB"/>
    <w:rsid w:val="00376173"/>
    <w:rsid w:val="003765F0"/>
    <w:rsid w:val="00376D37"/>
    <w:rsid w:val="003816CE"/>
    <w:rsid w:val="00391D2B"/>
    <w:rsid w:val="003939CB"/>
    <w:rsid w:val="00394EE5"/>
    <w:rsid w:val="003959E9"/>
    <w:rsid w:val="0039699B"/>
    <w:rsid w:val="003A191E"/>
    <w:rsid w:val="003A19B7"/>
    <w:rsid w:val="003A3296"/>
    <w:rsid w:val="003A39DA"/>
    <w:rsid w:val="003A4A4A"/>
    <w:rsid w:val="003A7CBD"/>
    <w:rsid w:val="003B1896"/>
    <w:rsid w:val="003B2B38"/>
    <w:rsid w:val="003B300A"/>
    <w:rsid w:val="003B5BD4"/>
    <w:rsid w:val="003C0A98"/>
    <w:rsid w:val="003C2DAD"/>
    <w:rsid w:val="003D021E"/>
    <w:rsid w:val="003D029A"/>
    <w:rsid w:val="003D211B"/>
    <w:rsid w:val="003D2901"/>
    <w:rsid w:val="003D3843"/>
    <w:rsid w:val="003D4ED9"/>
    <w:rsid w:val="003D627F"/>
    <w:rsid w:val="003D6917"/>
    <w:rsid w:val="003E05BA"/>
    <w:rsid w:val="003E06E8"/>
    <w:rsid w:val="003E18CD"/>
    <w:rsid w:val="003E42BA"/>
    <w:rsid w:val="003E792A"/>
    <w:rsid w:val="003F0483"/>
    <w:rsid w:val="003F0D85"/>
    <w:rsid w:val="003F21F0"/>
    <w:rsid w:val="003F4409"/>
    <w:rsid w:val="003F4628"/>
    <w:rsid w:val="003F52AC"/>
    <w:rsid w:val="003F5E9A"/>
    <w:rsid w:val="00400BD5"/>
    <w:rsid w:val="00401F9F"/>
    <w:rsid w:val="004023DC"/>
    <w:rsid w:val="004030BA"/>
    <w:rsid w:val="00403A22"/>
    <w:rsid w:val="00411DB9"/>
    <w:rsid w:val="00412469"/>
    <w:rsid w:val="00412FF2"/>
    <w:rsid w:val="00415211"/>
    <w:rsid w:val="004216E1"/>
    <w:rsid w:val="00421B41"/>
    <w:rsid w:val="004220C3"/>
    <w:rsid w:val="00422D32"/>
    <w:rsid w:val="004235DE"/>
    <w:rsid w:val="00423FE8"/>
    <w:rsid w:val="004249E7"/>
    <w:rsid w:val="0042700E"/>
    <w:rsid w:val="0043067D"/>
    <w:rsid w:val="004363E2"/>
    <w:rsid w:val="00442CD3"/>
    <w:rsid w:val="00442D89"/>
    <w:rsid w:val="00443233"/>
    <w:rsid w:val="0044519A"/>
    <w:rsid w:val="00447994"/>
    <w:rsid w:val="00447CFB"/>
    <w:rsid w:val="00451A6E"/>
    <w:rsid w:val="00452E4B"/>
    <w:rsid w:val="00453E91"/>
    <w:rsid w:val="004564B9"/>
    <w:rsid w:val="00456524"/>
    <w:rsid w:val="00457B3D"/>
    <w:rsid w:val="00460648"/>
    <w:rsid w:val="00464885"/>
    <w:rsid w:val="00464BE8"/>
    <w:rsid w:val="00466F47"/>
    <w:rsid w:val="00467531"/>
    <w:rsid w:val="004707DF"/>
    <w:rsid w:val="00475A1E"/>
    <w:rsid w:val="00475C04"/>
    <w:rsid w:val="00480620"/>
    <w:rsid w:val="00480763"/>
    <w:rsid w:val="00480AED"/>
    <w:rsid w:val="00482F04"/>
    <w:rsid w:val="00484C30"/>
    <w:rsid w:val="00486D5B"/>
    <w:rsid w:val="00487B34"/>
    <w:rsid w:val="00490F01"/>
    <w:rsid w:val="00492931"/>
    <w:rsid w:val="00493892"/>
    <w:rsid w:val="004938F2"/>
    <w:rsid w:val="004950B1"/>
    <w:rsid w:val="004952AF"/>
    <w:rsid w:val="004964FF"/>
    <w:rsid w:val="004A05BA"/>
    <w:rsid w:val="004A0836"/>
    <w:rsid w:val="004A08E3"/>
    <w:rsid w:val="004A2CFA"/>
    <w:rsid w:val="004A310C"/>
    <w:rsid w:val="004A3D01"/>
    <w:rsid w:val="004A5840"/>
    <w:rsid w:val="004B0652"/>
    <w:rsid w:val="004B2983"/>
    <w:rsid w:val="004B7DAC"/>
    <w:rsid w:val="004C1AFB"/>
    <w:rsid w:val="004C1FCE"/>
    <w:rsid w:val="004C4630"/>
    <w:rsid w:val="004C5FF4"/>
    <w:rsid w:val="004C6E21"/>
    <w:rsid w:val="004C7905"/>
    <w:rsid w:val="004C79DE"/>
    <w:rsid w:val="004D00F6"/>
    <w:rsid w:val="004D1C54"/>
    <w:rsid w:val="004D4FD1"/>
    <w:rsid w:val="004D51E0"/>
    <w:rsid w:val="004D60A9"/>
    <w:rsid w:val="004D76CC"/>
    <w:rsid w:val="004E34F8"/>
    <w:rsid w:val="004E3853"/>
    <w:rsid w:val="004E4258"/>
    <w:rsid w:val="004F1079"/>
    <w:rsid w:val="004F1492"/>
    <w:rsid w:val="004F3FA0"/>
    <w:rsid w:val="004F4590"/>
    <w:rsid w:val="0050073C"/>
    <w:rsid w:val="00502F67"/>
    <w:rsid w:val="00503C5D"/>
    <w:rsid w:val="005049BB"/>
    <w:rsid w:val="00506E17"/>
    <w:rsid w:val="00507A2D"/>
    <w:rsid w:val="00507D19"/>
    <w:rsid w:val="00511EB0"/>
    <w:rsid w:val="00512EF0"/>
    <w:rsid w:val="005143A4"/>
    <w:rsid w:val="00516531"/>
    <w:rsid w:val="00516828"/>
    <w:rsid w:val="005208C1"/>
    <w:rsid w:val="00521237"/>
    <w:rsid w:val="005254E5"/>
    <w:rsid w:val="00525980"/>
    <w:rsid w:val="00526807"/>
    <w:rsid w:val="005276A1"/>
    <w:rsid w:val="00532184"/>
    <w:rsid w:val="005323F0"/>
    <w:rsid w:val="00535854"/>
    <w:rsid w:val="005403B1"/>
    <w:rsid w:val="005419A3"/>
    <w:rsid w:val="00544ECE"/>
    <w:rsid w:val="005455E3"/>
    <w:rsid w:val="00545961"/>
    <w:rsid w:val="00547877"/>
    <w:rsid w:val="005508B3"/>
    <w:rsid w:val="00550CF4"/>
    <w:rsid w:val="0055272B"/>
    <w:rsid w:val="00552C0D"/>
    <w:rsid w:val="005550D8"/>
    <w:rsid w:val="0055642A"/>
    <w:rsid w:val="00557ED7"/>
    <w:rsid w:val="00561227"/>
    <w:rsid w:val="005634B1"/>
    <w:rsid w:val="0056520E"/>
    <w:rsid w:val="00565289"/>
    <w:rsid w:val="00570D8A"/>
    <w:rsid w:val="00570E66"/>
    <w:rsid w:val="00571BF4"/>
    <w:rsid w:val="00572FB7"/>
    <w:rsid w:val="005733CF"/>
    <w:rsid w:val="00574A64"/>
    <w:rsid w:val="00575804"/>
    <w:rsid w:val="00577590"/>
    <w:rsid w:val="00580094"/>
    <w:rsid w:val="00581C1A"/>
    <w:rsid w:val="00581CA9"/>
    <w:rsid w:val="00584B2F"/>
    <w:rsid w:val="00585ADC"/>
    <w:rsid w:val="00585F17"/>
    <w:rsid w:val="00587AF8"/>
    <w:rsid w:val="00587D6D"/>
    <w:rsid w:val="005901B1"/>
    <w:rsid w:val="00590D05"/>
    <w:rsid w:val="00590DEB"/>
    <w:rsid w:val="00596211"/>
    <w:rsid w:val="005966B6"/>
    <w:rsid w:val="005A1576"/>
    <w:rsid w:val="005A4C87"/>
    <w:rsid w:val="005B1B44"/>
    <w:rsid w:val="005B2D9F"/>
    <w:rsid w:val="005B5496"/>
    <w:rsid w:val="005C222C"/>
    <w:rsid w:val="005D289A"/>
    <w:rsid w:val="005D3BAB"/>
    <w:rsid w:val="005D40E2"/>
    <w:rsid w:val="005E132E"/>
    <w:rsid w:val="005E18B5"/>
    <w:rsid w:val="005E20E9"/>
    <w:rsid w:val="005E2E48"/>
    <w:rsid w:val="005E51B1"/>
    <w:rsid w:val="005F285D"/>
    <w:rsid w:val="005F2D15"/>
    <w:rsid w:val="005F3370"/>
    <w:rsid w:val="005F4AFD"/>
    <w:rsid w:val="005F6BDE"/>
    <w:rsid w:val="005F72AB"/>
    <w:rsid w:val="005F7AF6"/>
    <w:rsid w:val="00600CBD"/>
    <w:rsid w:val="00600E2D"/>
    <w:rsid w:val="00602E83"/>
    <w:rsid w:val="00605C14"/>
    <w:rsid w:val="00606143"/>
    <w:rsid w:val="00607D89"/>
    <w:rsid w:val="00610AD2"/>
    <w:rsid w:val="0061108B"/>
    <w:rsid w:val="006135AD"/>
    <w:rsid w:val="006135F7"/>
    <w:rsid w:val="00615838"/>
    <w:rsid w:val="006179CF"/>
    <w:rsid w:val="00620156"/>
    <w:rsid w:val="006204B2"/>
    <w:rsid w:val="006205CF"/>
    <w:rsid w:val="00622B16"/>
    <w:rsid w:val="00623BE4"/>
    <w:rsid w:val="00625359"/>
    <w:rsid w:val="00627FB2"/>
    <w:rsid w:val="006316D3"/>
    <w:rsid w:val="006316D6"/>
    <w:rsid w:val="00632189"/>
    <w:rsid w:val="0063233B"/>
    <w:rsid w:val="006330E8"/>
    <w:rsid w:val="006344B3"/>
    <w:rsid w:val="00637893"/>
    <w:rsid w:val="00637F1C"/>
    <w:rsid w:val="00641823"/>
    <w:rsid w:val="0064202B"/>
    <w:rsid w:val="00645581"/>
    <w:rsid w:val="00645637"/>
    <w:rsid w:val="0064632B"/>
    <w:rsid w:val="00646C8D"/>
    <w:rsid w:val="00650191"/>
    <w:rsid w:val="006631EF"/>
    <w:rsid w:val="006637AB"/>
    <w:rsid w:val="00664933"/>
    <w:rsid w:val="00665B58"/>
    <w:rsid w:val="006668F4"/>
    <w:rsid w:val="00667E68"/>
    <w:rsid w:val="00671707"/>
    <w:rsid w:val="00672D89"/>
    <w:rsid w:val="0067306C"/>
    <w:rsid w:val="00673849"/>
    <w:rsid w:val="00673861"/>
    <w:rsid w:val="00673947"/>
    <w:rsid w:val="00674500"/>
    <w:rsid w:val="00675733"/>
    <w:rsid w:val="00675AF6"/>
    <w:rsid w:val="006776E6"/>
    <w:rsid w:val="00680FDB"/>
    <w:rsid w:val="0068261B"/>
    <w:rsid w:val="006838CA"/>
    <w:rsid w:val="0068584A"/>
    <w:rsid w:val="00694A2B"/>
    <w:rsid w:val="00696260"/>
    <w:rsid w:val="00696A48"/>
    <w:rsid w:val="00697D12"/>
    <w:rsid w:val="006A01E8"/>
    <w:rsid w:val="006A141A"/>
    <w:rsid w:val="006A2CBE"/>
    <w:rsid w:val="006A65B4"/>
    <w:rsid w:val="006A7C6A"/>
    <w:rsid w:val="006B09AB"/>
    <w:rsid w:val="006B3941"/>
    <w:rsid w:val="006B59E2"/>
    <w:rsid w:val="006B70B9"/>
    <w:rsid w:val="006C0C30"/>
    <w:rsid w:val="006C1C40"/>
    <w:rsid w:val="006C3AAD"/>
    <w:rsid w:val="006C4E22"/>
    <w:rsid w:val="006C562A"/>
    <w:rsid w:val="006C61C3"/>
    <w:rsid w:val="006C6A0B"/>
    <w:rsid w:val="006C7627"/>
    <w:rsid w:val="006C77AC"/>
    <w:rsid w:val="006C788B"/>
    <w:rsid w:val="006D02FD"/>
    <w:rsid w:val="006D049D"/>
    <w:rsid w:val="006D0802"/>
    <w:rsid w:val="006D09DF"/>
    <w:rsid w:val="006D1F67"/>
    <w:rsid w:val="006D2F02"/>
    <w:rsid w:val="006D4DD1"/>
    <w:rsid w:val="006D51C1"/>
    <w:rsid w:val="006D52CF"/>
    <w:rsid w:val="006D75F9"/>
    <w:rsid w:val="006E0D65"/>
    <w:rsid w:val="006E2553"/>
    <w:rsid w:val="006E553A"/>
    <w:rsid w:val="006E67AD"/>
    <w:rsid w:val="006E6EBD"/>
    <w:rsid w:val="006E7F95"/>
    <w:rsid w:val="006F0699"/>
    <w:rsid w:val="006F12AE"/>
    <w:rsid w:val="006F44DF"/>
    <w:rsid w:val="006F549D"/>
    <w:rsid w:val="00700F8F"/>
    <w:rsid w:val="00701967"/>
    <w:rsid w:val="00703AD0"/>
    <w:rsid w:val="00704B3D"/>
    <w:rsid w:val="00705B1D"/>
    <w:rsid w:val="0071044A"/>
    <w:rsid w:val="00712342"/>
    <w:rsid w:val="00713645"/>
    <w:rsid w:val="007140E3"/>
    <w:rsid w:val="00716AD0"/>
    <w:rsid w:val="00717435"/>
    <w:rsid w:val="00717F02"/>
    <w:rsid w:val="0072063B"/>
    <w:rsid w:val="0072110E"/>
    <w:rsid w:val="00722D7E"/>
    <w:rsid w:val="00722E4F"/>
    <w:rsid w:val="007236EE"/>
    <w:rsid w:val="00724C48"/>
    <w:rsid w:val="007251CB"/>
    <w:rsid w:val="00726578"/>
    <w:rsid w:val="007268FB"/>
    <w:rsid w:val="007272A7"/>
    <w:rsid w:val="0073108D"/>
    <w:rsid w:val="00733EC3"/>
    <w:rsid w:val="00734AA2"/>
    <w:rsid w:val="00740F84"/>
    <w:rsid w:val="007414C6"/>
    <w:rsid w:val="00742DC5"/>
    <w:rsid w:val="00746EB5"/>
    <w:rsid w:val="0074751A"/>
    <w:rsid w:val="00761E5B"/>
    <w:rsid w:val="007625C4"/>
    <w:rsid w:val="00764879"/>
    <w:rsid w:val="00764BF1"/>
    <w:rsid w:val="00766F82"/>
    <w:rsid w:val="007676FC"/>
    <w:rsid w:val="0077596A"/>
    <w:rsid w:val="00775F12"/>
    <w:rsid w:val="0077677B"/>
    <w:rsid w:val="00785C69"/>
    <w:rsid w:val="00787C0A"/>
    <w:rsid w:val="007928FC"/>
    <w:rsid w:val="00793862"/>
    <w:rsid w:val="00797EC6"/>
    <w:rsid w:val="007A06E1"/>
    <w:rsid w:val="007A1A9F"/>
    <w:rsid w:val="007A21C7"/>
    <w:rsid w:val="007A2935"/>
    <w:rsid w:val="007A4001"/>
    <w:rsid w:val="007A7189"/>
    <w:rsid w:val="007A7678"/>
    <w:rsid w:val="007B11BC"/>
    <w:rsid w:val="007B1D68"/>
    <w:rsid w:val="007B2713"/>
    <w:rsid w:val="007B3D6B"/>
    <w:rsid w:val="007B6A6C"/>
    <w:rsid w:val="007B758D"/>
    <w:rsid w:val="007C0500"/>
    <w:rsid w:val="007C0F95"/>
    <w:rsid w:val="007C261C"/>
    <w:rsid w:val="007C4EE8"/>
    <w:rsid w:val="007C5308"/>
    <w:rsid w:val="007C5C89"/>
    <w:rsid w:val="007D07F2"/>
    <w:rsid w:val="007D0CAE"/>
    <w:rsid w:val="007D10A2"/>
    <w:rsid w:val="007D2E90"/>
    <w:rsid w:val="007D4D60"/>
    <w:rsid w:val="007D743C"/>
    <w:rsid w:val="007E10EA"/>
    <w:rsid w:val="007E191E"/>
    <w:rsid w:val="007E1CBC"/>
    <w:rsid w:val="007E236C"/>
    <w:rsid w:val="007E578C"/>
    <w:rsid w:val="007E6E4B"/>
    <w:rsid w:val="007E71BD"/>
    <w:rsid w:val="007F163F"/>
    <w:rsid w:val="007F2778"/>
    <w:rsid w:val="007F2FA9"/>
    <w:rsid w:val="007F3707"/>
    <w:rsid w:val="007F56B1"/>
    <w:rsid w:val="007F64D5"/>
    <w:rsid w:val="00800596"/>
    <w:rsid w:val="00800B3D"/>
    <w:rsid w:val="00803750"/>
    <w:rsid w:val="0080680C"/>
    <w:rsid w:val="00810483"/>
    <w:rsid w:val="00812702"/>
    <w:rsid w:val="0081350A"/>
    <w:rsid w:val="008151D8"/>
    <w:rsid w:val="00816096"/>
    <w:rsid w:val="00816510"/>
    <w:rsid w:val="00816636"/>
    <w:rsid w:val="0081791F"/>
    <w:rsid w:val="00821B7E"/>
    <w:rsid w:val="0082633F"/>
    <w:rsid w:val="00832366"/>
    <w:rsid w:val="00832FD0"/>
    <w:rsid w:val="0083376C"/>
    <w:rsid w:val="00835A88"/>
    <w:rsid w:val="0083768F"/>
    <w:rsid w:val="00842736"/>
    <w:rsid w:val="00842886"/>
    <w:rsid w:val="008437A0"/>
    <w:rsid w:val="00846EEB"/>
    <w:rsid w:val="00850AEC"/>
    <w:rsid w:val="00851246"/>
    <w:rsid w:val="00853861"/>
    <w:rsid w:val="008571DE"/>
    <w:rsid w:val="00862AFC"/>
    <w:rsid w:val="00862F09"/>
    <w:rsid w:val="00865269"/>
    <w:rsid w:val="008656E7"/>
    <w:rsid w:val="00866C8B"/>
    <w:rsid w:val="00870606"/>
    <w:rsid w:val="0087280D"/>
    <w:rsid w:val="0087331D"/>
    <w:rsid w:val="008743A4"/>
    <w:rsid w:val="00877038"/>
    <w:rsid w:val="00877E14"/>
    <w:rsid w:val="00880CD6"/>
    <w:rsid w:val="008815D2"/>
    <w:rsid w:val="00883AF4"/>
    <w:rsid w:val="0088680C"/>
    <w:rsid w:val="008875E2"/>
    <w:rsid w:val="00890632"/>
    <w:rsid w:val="00893574"/>
    <w:rsid w:val="008A1815"/>
    <w:rsid w:val="008A25DB"/>
    <w:rsid w:val="008A6D0D"/>
    <w:rsid w:val="008B0454"/>
    <w:rsid w:val="008B0C69"/>
    <w:rsid w:val="008B2EEA"/>
    <w:rsid w:val="008B645D"/>
    <w:rsid w:val="008C0ABE"/>
    <w:rsid w:val="008C1241"/>
    <w:rsid w:val="008C3DF2"/>
    <w:rsid w:val="008C4624"/>
    <w:rsid w:val="008C4B0B"/>
    <w:rsid w:val="008C5094"/>
    <w:rsid w:val="008C57F3"/>
    <w:rsid w:val="008C78D0"/>
    <w:rsid w:val="008D109C"/>
    <w:rsid w:val="008D1D8A"/>
    <w:rsid w:val="008D20A1"/>
    <w:rsid w:val="008D468B"/>
    <w:rsid w:val="008D5128"/>
    <w:rsid w:val="008E0360"/>
    <w:rsid w:val="008E1BC1"/>
    <w:rsid w:val="008E3100"/>
    <w:rsid w:val="008E32B3"/>
    <w:rsid w:val="008E3300"/>
    <w:rsid w:val="008E3B10"/>
    <w:rsid w:val="008E480C"/>
    <w:rsid w:val="008E5F94"/>
    <w:rsid w:val="008F02B9"/>
    <w:rsid w:val="008F03A7"/>
    <w:rsid w:val="008F0AED"/>
    <w:rsid w:val="008F1BE8"/>
    <w:rsid w:val="008F22E8"/>
    <w:rsid w:val="008F2FC5"/>
    <w:rsid w:val="008F5176"/>
    <w:rsid w:val="008F567D"/>
    <w:rsid w:val="009019BA"/>
    <w:rsid w:val="00902A15"/>
    <w:rsid w:val="009055C2"/>
    <w:rsid w:val="00906D30"/>
    <w:rsid w:val="00913E7D"/>
    <w:rsid w:val="00914ECB"/>
    <w:rsid w:val="00914F03"/>
    <w:rsid w:val="00915014"/>
    <w:rsid w:val="00917AB3"/>
    <w:rsid w:val="00920A5A"/>
    <w:rsid w:val="00922D61"/>
    <w:rsid w:val="009239BC"/>
    <w:rsid w:val="00923CAF"/>
    <w:rsid w:val="00927170"/>
    <w:rsid w:val="009272DC"/>
    <w:rsid w:val="0093152D"/>
    <w:rsid w:val="00931ED2"/>
    <w:rsid w:val="00935405"/>
    <w:rsid w:val="009360AE"/>
    <w:rsid w:val="0094135B"/>
    <w:rsid w:val="00942563"/>
    <w:rsid w:val="009431CF"/>
    <w:rsid w:val="00944BA1"/>
    <w:rsid w:val="00950D7F"/>
    <w:rsid w:val="0095237A"/>
    <w:rsid w:val="009527B3"/>
    <w:rsid w:val="009534AE"/>
    <w:rsid w:val="00954699"/>
    <w:rsid w:val="009559B6"/>
    <w:rsid w:val="0096264A"/>
    <w:rsid w:val="00962C3B"/>
    <w:rsid w:val="0096355E"/>
    <w:rsid w:val="00963A80"/>
    <w:rsid w:val="00964370"/>
    <w:rsid w:val="00966A79"/>
    <w:rsid w:val="00971C97"/>
    <w:rsid w:val="00974295"/>
    <w:rsid w:val="00975249"/>
    <w:rsid w:val="00980116"/>
    <w:rsid w:val="00981F15"/>
    <w:rsid w:val="00982E89"/>
    <w:rsid w:val="00984171"/>
    <w:rsid w:val="00984DEB"/>
    <w:rsid w:val="00984FF7"/>
    <w:rsid w:val="009852C9"/>
    <w:rsid w:val="0098585F"/>
    <w:rsid w:val="0098680D"/>
    <w:rsid w:val="0098691C"/>
    <w:rsid w:val="00987426"/>
    <w:rsid w:val="0098784B"/>
    <w:rsid w:val="009917B8"/>
    <w:rsid w:val="0099297A"/>
    <w:rsid w:val="00994CA7"/>
    <w:rsid w:val="009958DB"/>
    <w:rsid w:val="009A1534"/>
    <w:rsid w:val="009A3892"/>
    <w:rsid w:val="009A4095"/>
    <w:rsid w:val="009A41FD"/>
    <w:rsid w:val="009A477A"/>
    <w:rsid w:val="009A4825"/>
    <w:rsid w:val="009B0C80"/>
    <w:rsid w:val="009C0FCC"/>
    <w:rsid w:val="009C2354"/>
    <w:rsid w:val="009C265A"/>
    <w:rsid w:val="009C4FBB"/>
    <w:rsid w:val="009C5A79"/>
    <w:rsid w:val="009C792D"/>
    <w:rsid w:val="009D3F4A"/>
    <w:rsid w:val="009D4A2C"/>
    <w:rsid w:val="009D5732"/>
    <w:rsid w:val="009D7460"/>
    <w:rsid w:val="009E13A6"/>
    <w:rsid w:val="009E1D6C"/>
    <w:rsid w:val="009E234C"/>
    <w:rsid w:val="009E332E"/>
    <w:rsid w:val="009E3411"/>
    <w:rsid w:val="009E5E1D"/>
    <w:rsid w:val="009E5EFF"/>
    <w:rsid w:val="009E6A09"/>
    <w:rsid w:val="009F0CAB"/>
    <w:rsid w:val="009F1B42"/>
    <w:rsid w:val="009F2A42"/>
    <w:rsid w:val="009F2C30"/>
    <w:rsid w:val="009F364C"/>
    <w:rsid w:val="009F4F3F"/>
    <w:rsid w:val="009F7334"/>
    <w:rsid w:val="00A019B9"/>
    <w:rsid w:val="00A02312"/>
    <w:rsid w:val="00A0390A"/>
    <w:rsid w:val="00A03B53"/>
    <w:rsid w:val="00A07232"/>
    <w:rsid w:val="00A11B28"/>
    <w:rsid w:val="00A13DAD"/>
    <w:rsid w:val="00A1620C"/>
    <w:rsid w:val="00A25B92"/>
    <w:rsid w:val="00A26D3F"/>
    <w:rsid w:val="00A279E1"/>
    <w:rsid w:val="00A30326"/>
    <w:rsid w:val="00A32C48"/>
    <w:rsid w:val="00A336AE"/>
    <w:rsid w:val="00A33C1B"/>
    <w:rsid w:val="00A33F58"/>
    <w:rsid w:val="00A43105"/>
    <w:rsid w:val="00A4327C"/>
    <w:rsid w:val="00A4421A"/>
    <w:rsid w:val="00A44C26"/>
    <w:rsid w:val="00A46C59"/>
    <w:rsid w:val="00A5055C"/>
    <w:rsid w:val="00A505B0"/>
    <w:rsid w:val="00A50D29"/>
    <w:rsid w:val="00A52C35"/>
    <w:rsid w:val="00A531CF"/>
    <w:rsid w:val="00A569A5"/>
    <w:rsid w:val="00A572FC"/>
    <w:rsid w:val="00A61C98"/>
    <w:rsid w:val="00A64C15"/>
    <w:rsid w:val="00A6578A"/>
    <w:rsid w:val="00A75E3C"/>
    <w:rsid w:val="00A7673D"/>
    <w:rsid w:val="00A7726B"/>
    <w:rsid w:val="00A779F5"/>
    <w:rsid w:val="00A8139F"/>
    <w:rsid w:val="00A82B70"/>
    <w:rsid w:val="00A82D03"/>
    <w:rsid w:val="00A831D6"/>
    <w:rsid w:val="00A87343"/>
    <w:rsid w:val="00A8761A"/>
    <w:rsid w:val="00A87C96"/>
    <w:rsid w:val="00A926F1"/>
    <w:rsid w:val="00A94998"/>
    <w:rsid w:val="00A9569D"/>
    <w:rsid w:val="00A974C7"/>
    <w:rsid w:val="00AA1C55"/>
    <w:rsid w:val="00AA4585"/>
    <w:rsid w:val="00AA5507"/>
    <w:rsid w:val="00AA5E56"/>
    <w:rsid w:val="00AA68A6"/>
    <w:rsid w:val="00AA7724"/>
    <w:rsid w:val="00AA7CA1"/>
    <w:rsid w:val="00AB1AEB"/>
    <w:rsid w:val="00AB3862"/>
    <w:rsid w:val="00AB6B40"/>
    <w:rsid w:val="00AC139B"/>
    <w:rsid w:val="00AC1A78"/>
    <w:rsid w:val="00AC1AE5"/>
    <w:rsid w:val="00AD7482"/>
    <w:rsid w:val="00AD7F0D"/>
    <w:rsid w:val="00AE0721"/>
    <w:rsid w:val="00AE0F31"/>
    <w:rsid w:val="00AE1D9B"/>
    <w:rsid w:val="00AE1F7F"/>
    <w:rsid w:val="00B01C7E"/>
    <w:rsid w:val="00B02BD8"/>
    <w:rsid w:val="00B039E3"/>
    <w:rsid w:val="00B05C31"/>
    <w:rsid w:val="00B06E19"/>
    <w:rsid w:val="00B10AFC"/>
    <w:rsid w:val="00B13749"/>
    <w:rsid w:val="00B14C75"/>
    <w:rsid w:val="00B15747"/>
    <w:rsid w:val="00B15A40"/>
    <w:rsid w:val="00B1706E"/>
    <w:rsid w:val="00B175E9"/>
    <w:rsid w:val="00B17C92"/>
    <w:rsid w:val="00B2134B"/>
    <w:rsid w:val="00B213F2"/>
    <w:rsid w:val="00B24298"/>
    <w:rsid w:val="00B249FC"/>
    <w:rsid w:val="00B26F09"/>
    <w:rsid w:val="00B31DF4"/>
    <w:rsid w:val="00B33DE4"/>
    <w:rsid w:val="00B3686A"/>
    <w:rsid w:val="00B40161"/>
    <w:rsid w:val="00B406E2"/>
    <w:rsid w:val="00B40AF4"/>
    <w:rsid w:val="00B427F5"/>
    <w:rsid w:val="00B44CBF"/>
    <w:rsid w:val="00B46238"/>
    <w:rsid w:val="00B46A08"/>
    <w:rsid w:val="00B472D5"/>
    <w:rsid w:val="00B4752E"/>
    <w:rsid w:val="00B50E8B"/>
    <w:rsid w:val="00B523C7"/>
    <w:rsid w:val="00B53122"/>
    <w:rsid w:val="00B5338E"/>
    <w:rsid w:val="00B60159"/>
    <w:rsid w:val="00B615A4"/>
    <w:rsid w:val="00B66D62"/>
    <w:rsid w:val="00B66DA2"/>
    <w:rsid w:val="00B67F5C"/>
    <w:rsid w:val="00B72139"/>
    <w:rsid w:val="00B73AC7"/>
    <w:rsid w:val="00B73D78"/>
    <w:rsid w:val="00B757A6"/>
    <w:rsid w:val="00B760EA"/>
    <w:rsid w:val="00B76723"/>
    <w:rsid w:val="00B8046B"/>
    <w:rsid w:val="00B81A6B"/>
    <w:rsid w:val="00B82AAF"/>
    <w:rsid w:val="00B82E75"/>
    <w:rsid w:val="00B834B7"/>
    <w:rsid w:val="00B84BF3"/>
    <w:rsid w:val="00B871DD"/>
    <w:rsid w:val="00B9196C"/>
    <w:rsid w:val="00B92D42"/>
    <w:rsid w:val="00B93190"/>
    <w:rsid w:val="00B93DD6"/>
    <w:rsid w:val="00B96A81"/>
    <w:rsid w:val="00BA193C"/>
    <w:rsid w:val="00BA25D2"/>
    <w:rsid w:val="00BA2A23"/>
    <w:rsid w:val="00BB040B"/>
    <w:rsid w:val="00BB7020"/>
    <w:rsid w:val="00BB76CE"/>
    <w:rsid w:val="00BB7C9C"/>
    <w:rsid w:val="00BC0B63"/>
    <w:rsid w:val="00BC2F87"/>
    <w:rsid w:val="00BC3247"/>
    <w:rsid w:val="00BC3481"/>
    <w:rsid w:val="00BC526A"/>
    <w:rsid w:val="00BC779C"/>
    <w:rsid w:val="00BD0B0E"/>
    <w:rsid w:val="00BD1459"/>
    <w:rsid w:val="00BD3792"/>
    <w:rsid w:val="00BD55F7"/>
    <w:rsid w:val="00BD5B34"/>
    <w:rsid w:val="00BD6E8F"/>
    <w:rsid w:val="00BD7259"/>
    <w:rsid w:val="00BE16A1"/>
    <w:rsid w:val="00BE177A"/>
    <w:rsid w:val="00BE4FCA"/>
    <w:rsid w:val="00BE52F4"/>
    <w:rsid w:val="00BE558E"/>
    <w:rsid w:val="00BE6BCA"/>
    <w:rsid w:val="00BE6CEB"/>
    <w:rsid w:val="00BF09F7"/>
    <w:rsid w:val="00BF153F"/>
    <w:rsid w:val="00BF240B"/>
    <w:rsid w:val="00BF3C17"/>
    <w:rsid w:val="00BF4191"/>
    <w:rsid w:val="00BF483F"/>
    <w:rsid w:val="00C025D7"/>
    <w:rsid w:val="00C0355B"/>
    <w:rsid w:val="00C0663E"/>
    <w:rsid w:val="00C073A9"/>
    <w:rsid w:val="00C07EF2"/>
    <w:rsid w:val="00C13EDE"/>
    <w:rsid w:val="00C14694"/>
    <w:rsid w:val="00C20204"/>
    <w:rsid w:val="00C22ACC"/>
    <w:rsid w:val="00C27EA9"/>
    <w:rsid w:val="00C30DC7"/>
    <w:rsid w:val="00C32F1D"/>
    <w:rsid w:val="00C33E5B"/>
    <w:rsid w:val="00C3483B"/>
    <w:rsid w:val="00C35872"/>
    <w:rsid w:val="00C35D2C"/>
    <w:rsid w:val="00C36084"/>
    <w:rsid w:val="00C403F6"/>
    <w:rsid w:val="00C41247"/>
    <w:rsid w:val="00C41E32"/>
    <w:rsid w:val="00C42640"/>
    <w:rsid w:val="00C44C71"/>
    <w:rsid w:val="00C523D6"/>
    <w:rsid w:val="00C53985"/>
    <w:rsid w:val="00C5495E"/>
    <w:rsid w:val="00C54D46"/>
    <w:rsid w:val="00C5593B"/>
    <w:rsid w:val="00C56C19"/>
    <w:rsid w:val="00C56C9D"/>
    <w:rsid w:val="00C6002C"/>
    <w:rsid w:val="00C63250"/>
    <w:rsid w:val="00C66072"/>
    <w:rsid w:val="00C668C9"/>
    <w:rsid w:val="00C716C7"/>
    <w:rsid w:val="00C71751"/>
    <w:rsid w:val="00C73FCE"/>
    <w:rsid w:val="00C81FFD"/>
    <w:rsid w:val="00C8265F"/>
    <w:rsid w:val="00C8304B"/>
    <w:rsid w:val="00C843C7"/>
    <w:rsid w:val="00C85110"/>
    <w:rsid w:val="00C90400"/>
    <w:rsid w:val="00C91397"/>
    <w:rsid w:val="00C92BD2"/>
    <w:rsid w:val="00C93BEE"/>
    <w:rsid w:val="00C93FA4"/>
    <w:rsid w:val="00CA0EBE"/>
    <w:rsid w:val="00CA1AF5"/>
    <w:rsid w:val="00CA3105"/>
    <w:rsid w:val="00CA45AC"/>
    <w:rsid w:val="00CA775C"/>
    <w:rsid w:val="00CB0521"/>
    <w:rsid w:val="00CB3E0A"/>
    <w:rsid w:val="00CB54B2"/>
    <w:rsid w:val="00CC0F7B"/>
    <w:rsid w:val="00CC119D"/>
    <w:rsid w:val="00CC1461"/>
    <w:rsid w:val="00CC2FE8"/>
    <w:rsid w:val="00CC4B18"/>
    <w:rsid w:val="00CC4FB3"/>
    <w:rsid w:val="00CD1DB0"/>
    <w:rsid w:val="00CD29C4"/>
    <w:rsid w:val="00CD4FF0"/>
    <w:rsid w:val="00CD5008"/>
    <w:rsid w:val="00CD535D"/>
    <w:rsid w:val="00CD616A"/>
    <w:rsid w:val="00CD6532"/>
    <w:rsid w:val="00CE0CEC"/>
    <w:rsid w:val="00CE0F7F"/>
    <w:rsid w:val="00CE4878"/>
    <w:rsid w:val="00CE541B"/>
    <w:rsid w:val="00CE57DE"/>
    <w:rsid w:val="00CE6188"/>
    <w:rsid w:val="00CF06F4"/>
    <w:rsid w:val="00CF4536"/>
    <w:rsid w:val="00CF467A"/>
    <w:rsid w:val="00CF753A"/>
    <w:rsid w:val="00D0302C"/>
    <w:rsid w:val="00D15528"/>
    <w:rsid w:val="00D15590"/>
    <w:rsid w:val="00D2061D"/>
    <w:rsid w:val="00D22402"/>
    <w:rsid w:val="00D23DC0"/>
    <w:rsid w:val="00D25095"/>
    <w:rsid w:val="00D30C40"/>
    <w:rsid w:val="00D3122E"/>
    <w:rsid w:val="00D31311"/>
    <w:rsid w:val="00D33A0C"/>
    <w:rsid w:val="00D34392"/>
    <w:rsid w:val="00D420BB"/>
    <w:rsid w:val="00D424EE"/>
    <w:rsid w:val="00D475C6"/>
    <w:rsid w:val="00D512E9"/>
    <w:rsid w:val="00D513D2"/>
    <w:rsid w:val="00D53FA7"/>
    <w:rsid w:val="00D54875"/>
    <w:rsid w:val="00D54B3E"/>
    <w:rsid w:val="00D60455"/>
    <w:rsid w:val="00D6157B"/>
    <w:rsid w:val="00D61A89"/>
    <w:rsid w:val="00D64814"/>
    <w:rsid w:val="00D64866"/>
    <w:rsid w:val="00D65396"/>
    <w:rsid w:val="00D70855"/>
    <w:rsid w:val="00D70D04"/>
    <w:rsid w:val="00D714A1"/>
    <w:rsid w:val="00D72575"/>
    <w:rsid w:val="00D7258D"/>
    <w:rsid w:val="00D74866"/>
    <w:rsid w:val="00D865A1"/>
    <w:rsid w:val="00D91176"/>
    <w:rsid w:val="00D91EE9"/>
    <w:rsid w:val="00D920B8"/>
    <w:rsid w:val="00D93FF4"/>
    <w:rsid w:val="00D96FC1"/>
    <w:rsid w:val="00DA0B1B"/>
    <w:rsid w:val="00DA1861"/>
    <w:rsid w:val="00DA1D05"/>
    <w:rsid w:val="00DA24D9"/>
    <w:rsid w:val="00DA3C2B"/>
    <w:rsid w:val="00DA4B90"/>
    <w:rsid w:val="00DA5374"/>
    <w:rsid w:val="00DA561A"/>
    <w:rsid w:val="00DA602E"/>
    <w:rsid w:val="00DB15CC"/>
    <w:rsid w:val="00DB27B0"/>
    <w:rsid w:val="00DB34E1"/>
    <w:rsid w:val="00DB6164"/>
    <w:rsid w:val="00DB787D"/>
    <w:rsid w:val="00DC0049"/>
    <w:rsid w:val="00DC0FEF"/>
    <w:rsid w:val="00DC1884"/>
    <w:rsid w:val="00DC3C4E"/>
    <w:rsid w:val="00DC4840"/>
    <w:rsid w:val="00DC61EC"/>
    <w:rsid w:val="00DC70F4"/>
    <w:rsid w:val="00DD2DE5"/>
    <w:rsid w:val="00DD5FD5"/>
    <w:rsid w:val="00DD605B"/>
    <w:rsid w:val="00DD73E3"/>
    <w:rsid w:val="00DE1717"/>
    <w:rsid w:val="00DE37D0"/>
    <w:rsid w:val="00DE3807"/>
    <w:rsid w:val="00DE610D"/>
    <w:rsid w:val="00DE6D1A"/>
    <w:rsid w:val="00DF1777"/>
    <w:rsid w:val="00DF2F36"/>
    <w:rsid w:val="00DF3E22"/>
    <w:rsid w:val="00DF4928"/>
    <w:rsid w:val="00DF6038"/>
    <w:rsid w:val="00DF6330"/>
    <w:rsid w:val="00DF65C1"/>
    <w:rsid w:val="00DF6A2F"/>
    <w:rsid w:val="00DF727E"/>
    <w:rsid w:val="00E000E0"/>
    <w:rsid w:val="00E008F4"/>
    <w:rsid w:val="00E01438"/>
    <w:rsid w:val="00E03AA0"/>
    <w:rsid w:val="00E0501E"/>
    <w:rsid w:val="00E07904"/>
    <w:rsid w:val="00E102B9"/>
    <w:rsid w:val="00E1090D"/>
    <w:rsid w:val="00E137FE"/>
    <w:rsid w:val="00E166F0"/>
    <w:rsid w:val="00E2162E"/>
    <w:rsid w:val="00E26372"/>
    <w:rsid w:val="00E27341"/>
    <w:rsid w:val="00E30358"/>
    <w:rsid w:val="00E31F35"/>
    <w:rsid w:val="00E33208"/>
    <w:rsid w:val="00E340CF"/>
    <w:rsid w:val="00E34A78"/>
    <w:rsid w:val="00E37E4F"/>
    <w:rsid w:val="00E432D1"/>
    <w:rsid w:val="00E43C8F"/>
    <w:rsid w:val="00E45042"/>
    <w:rsid w:val="00E47908"/>
    <w:rsid w:val="00E47B42"/>
    <w:rsid w:val="00E53407"/>
    <w:rsid w:val="00E53A1D"/>
    <w:rsid w:val="00E56703"/>
    <w:rsid w:val="00E57476"/>
    <w:rsid w:val="00E5789D"/>
    <w:rsid w:val="00E57A3D"/>
    <w:rsid w:val="00E60977"/>
    <w:rsid w:val="00E63B66"/>
    <w:rsid w:val="00E64CF2"/>
    <w:rsid w:val="00E706C9"/>
    <w:rsid w:val="00E7086E"/>
    <w:rsid w:val="00E73C6B"/>
    <w:rsid w:val="00E80440"/>
    <w:rsid w:val="00E8058C"/>
    <w:rsid w:val="00E82211"/>
    <w:rsid w:val="00E83603"/>
    <w:rsid w:val="00E8523C"/>
    <w:rsid w:val="00E869EB"/>
    <w:rsid w:val="00E93902"/>
    <w:rsid w:val="00E94077"/>
    <w:rsid w:val="00E94535"/>
    <w:rsid w:val="00E96DB9"/>
    <w:rsid w:val="00E971B3"/>
    <w:rsid w:val="00EA11F7"/>
    <w:rsid w:val="00EA2078"/>
    <w:rsid w:val="00EA2364"/>
    <w:rsid w:val="00EA7326"/>
    <w:rsid w:val="00EB0B4E"/>
    <w:rsid w:val="00EB165D"/>
    <w:rsid w:val="00EB373E"/>
    <w:rsid w:val="00EB4B88"/>
    <w:rsid w:val="00EB677C"/>
    <w:rsid w:val="00EB73A2"/>
    <w:rsid w:val="00EC4608"/>
    <w:rsid w:val="00EC4A07"/>
    <w:rsid w:val="00EC7577"/>
    <w:rsid w:val="00EC7643"/>
    <w:rsid w:val="00ED07B8"/>
    <w:rsid w:val="00ED2696"/>
    <w:rsid w:val="00ED308E"/>
    <w:rsid w:val="00ED7500"/>
    <w:rsid w:val="00EE0323"/>
    <w:rsid w:val="00EE194F"/>
    <w:rsid w:val="00EE1CE1"/>
    <w:rsid w:val="00EE20AD"/>
    <w:rsid w:val="00EE31C8"/>
    <w:rsid w:val="00EE3EC4"/>
    <w:rsid w:val="00EE43A9"/>
    <w:rsid w:val="00EE64CC"/>
    <w:rsid w:val="00EE6D1F"/>
    <w:rsid w:val="00EE76B3"/>
    <w:rsid w:val="00EE7B80"/>
    <w:rsid w:val="00EF13F5"/>
    <w:rsid w:val="00EF17DF"/>
    <w:rsid w:val="00EF3482"/>
    <w:rsid w:val="00F03CFB"/>
    <w:rsid w:val="00F10AAB"/>
    <w:rsid w:val="00F1251A"/>
    <w:rsid w:val="00F14031"/>
    <w:rsid w:val="00F152AD"/>
    <w:rsid w:val="00F16B1E"/>
    <w:rsid w:val="00F17348"/>
    <w:rsid w:val="00F200AE"/>
    <w:rsid w:val="00F21E5C"/>
    <w:rsid w:val="00F249AA"/>
    <w:rsid w:val="00F2568D"/>
    <w:rsid w:val="00F27143"/>
    <w:rsid w:val="00F342DD"/>
    <w:rsid w:val="00F375B0"/>
    <w:rsid w:val="00F4073C"/>
    <w:rsid w:val="00F436A7"/>
    <w:rsid w:val="00F43C5E"/>
    <w:rsid w:val="00F43CEC"/>
    <w:rsid w:val="00F441B2"/>
    <w:rsid w:val="00F44A2D"/>
    <w:rsid w:val="00F44ED4"/>
    <w:rsid w:val="00F454FC"/>
    <w:rsid w:val="00F46999"/>
    <w:rsid w:val="00F55137"/>
    <w:rsid w:val="00F555C3"/>
    <w:rsid w:val="00F61263"/>
    <w:rsid w:val="00F6152D"/>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473C"/>
    <w:rsid w:val="00F954BC"/>
    <w:rsid w:val="00F95A80"/>
    <w:rsid w:val="00F96E17"/>
    <w:rsid w:val="00FA26A3"/>
    <w:rsid w:val="00FA2E38"/>
    <w:rsid w:val="00FA53D6"/>
    <w:rsid w:val="00FA6BD1"/>
    <w:rsid w:val="00FA7444"/>
    <w:rsid w:val="00FA7A24"/>
    <w:rsid w:val="00FB50BB"/>
    <w:rsid w:val="00FB68B2"/>
    <w:rsid w:val="00FB6B6B"/>
    <w:rsid w:val="00FC37BB"/>
    <w:rsid w:val="00FC553A"/>
    <w:rsid w:val="00FC5F35"/>
    <w:rsid w:val="00FC768D"/>
    <w:rsid w:val="00FD1AE7"/>
    <w:rsid w:val="00FD42DF"/>
    <w:rsid w:val="00FD5CB4"/>
    <w:rsid w:val="00FD7DF4"/>
    <w:rsid w:val="00FD7F06"/>
    <w:rsid w:val="00FE079C"/>
    <w:rsid w:val="00FE144E"/>
    <w:rsid w:val="00FE248A"/>
    <w:rsid w:val="00FE5931"/>
    <w:rsid w:val="00FE597E"/>
    <w:rsid w:val="00FE76CE"/>
    <w:rsid w:val="00FF110E"/>
    <w:rsid w:val="00FF1A6D"/>
    <w:rsid w:val="00FF2960"/>
    <w:rsid w:val="00FF4A7E"/>
    <w:rsid w:val="00FF4BCC"/>
    <w:rsid w:val="00FF4CAF"/>
    <w:rsid w:val="00FF512D"/>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paragraph" w:styleId="afd">
    <w:name w:val="Normal (Web)"/>
    <w:basedOn w:val="a"/>
    <w:uiPriority w:val="99"/>
    <w:unhideWhenUsed/>
    <w:rsid w:val="00211DEA"/>
    <w:pPr>
      <w:widowControl/>
      <w:suppressAutoHyphens w:val="0"/>
      <w:spacing w:before="100" w:beforeAutospacing="1" w:after="100" w:afterAutospacing="1"/>
    </w:pPr>
    <w:rPr>
      <w:rFonts w:eastAsia="Times New Roman"/>
      <w:kern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61264120">
      <w:bodyDiv w:val="1"/>
      <w:marLeft w:val="0"/>
      <w:marRight w:val="0"/>
      <w:marTop w:val="0"/>
      <w:marBottom w:val="0"/>
      <w:divBdr>
        <w:top w:val="none" w:sz="0" w:space="0" w:color="auto"/>
        <w:left w:val="none" w:sz="0" w:space="0" w:color="auto"/>
        <w:bottom w:val="none" w:sz="0" w:space="0" w:color="auto"/>
        <w:right w:val="none" w:sz="0" w:space="0" w:color="auto"/>
      </w:divBdr>
    </w:div>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099763698">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395658937">
      <w:bodyDiv w:val="1"/>
      <w:marLeft w:val="0"/>
      <w:marRight w:val="0"/>
      <w:marTop w:val="0"/>
      <w:marBottom w:val="0"/>
      <w:divBdr>
        <w:top w:val="none" w:sz="0" w:space="0" w:color="auto"/>
        <w:left w:val="none" w:sz="0" w:space="0" w:color="auto"/>
        <w:bottom w:val="none" w:sz="0" w:space="0" w:color="auto"/>
        <w:right w:val="none" w:sz="0" w:space="0" w:color="auto"/>
      </w:divBdr>
    </w:div>
    <w:div w:id="1409571368">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24780121">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F75AABBE6F019472A6C5CF4C892B4D7C5B3338DF987EF817108453Bq4sCE" TargetMode="Externa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A86745B24B6FB50F7FA29AC8B5605872589DA1C66B7C0C2536AC1B382zDrBO"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B669C442A7E3E048E4B69D5BDA2D8E2CBCB74D56159E7538842823790ECF1A70855DA075ED2o8p5N" TargetMode="External"/><Relationship Id="rId20"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EA133B4F61EAF06pDF3H"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theme" Target="theme/theme1.xml"/><Relationship Id="rId10" Type="http://schemas.openxmlformats.org/officeDocument/2006/relationships/hyperlink" Target="consultantplus://offline/ref=CF2075795604EAE03CAD8E3452D3E27B955D5ADC5A9CA133B4F61EAF06pDF3H" TargetMode="External"/><Relationship Id="rId19" Type="http://schemas.openxmlformats.org/officeDocument/2006/relationships/hyperlink" Target="consultantplus://offline/ref=4877D9329D1ED507F78C7EB7FE26D5DB4F90AADD2DF0D9640986477D154531FAD5E464E6C1D4IAe8H"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B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5699E-DAF4-479B-9D67-E59FADEC1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69</Pages>
  <Words>25646</Words>
  <Characters>146188</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346</cp:revision>
  <cp:lastPrinted>2016-07-18T11:59:00Z</cp:lastPrinted>
  <dcterms:created xsi:type="dcterms:W3CDTF">2016-04-21T17:37:00Z</dcterms:created>
  <dcterms:modified xsi:type="dcterms:W3CDTF">2017-04-03T13:10:00Z</dcterms:modified>
</cp:coreProperties>
</file>